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BEA26" w14:textId="77777777" w:rsidR="00D31920" w:rsidRPr="005F5CE8" w:rsidRDefault="00D31920" w:rsidP="00D31920">
      <w:pPr>
        <w:pStyle w:val="af5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77E26927" w14:textId="77777777" w:rsidR="00D31920" w:rsidRPr="00D9472A" w:rsidRDefault="00D31920" w:rsidP="00D31920">
      <w:pPr>
        <w:pStyle w:val="af5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43E8E398" w14:textId="77777777" w:rsidR="00D31920" w:rsidRPr="00D9472A" w:rsidRDefault="00D31920" w:rsidP="00D31920">
      <w:pPr>
        <w:pStyle w:val="af5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587023BF" w14:textId="77777777" w:rsidR="00D31920" w:rsidRPr="00D9472A" w:rsidRDefault="00D31920" w:rsidP="00D31920">
      <w:pPr>
        <w:spacing w:line="360" w:lineRule="auto"/>
        <w:jc w:val="center"/>
      </w:pPr>
    </w:p>
    <w:p w14:paraId="611834F2" w14:textId="77777777" w:rsidR="00D31920" w:rsidRDefault="00D31920" w:rsidP="003E661C">
      <w:pPr>
        <w:tabs>
          <w:tab w:val="left" w:pos="7740"/>
        </w:tabs>
        <w:ind w:left="6379"/>
        <w:rPr>
          <w:b/>
          <w:caps/>
        </w:rPr>
      </w:pPr>
      <w:r w:rsidRPr="003A6F5B">
        <w:rPr>
          <w:b/>
          <w:caps/>
        </w:rPr>
        <w:t>Утверждаю</w:t>
      </w:r>
    </w:p>
    <w:p w14:paraId="78B40A97" w14:textId="77777777" w:rsidR="00D31920" w:rsidRPr="003A6F5B" w:rsidRDefault="00D31920" w:rsidP="003E661C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2E074B87" w14:textId="77777777" w:rsidR="00D31920" w:rsidRPr="003A6F5B" w:rsidRDefault="00D31920" w:rsidP="003E661C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68E93981" w14:textId="77777777" w:rsidR="00D31920" w:rsidRPr="003A6F5B" w:rsidRDefault="00D31920" w:rsidP="003E661C">
      <w:pPr>
        <w:keepNext/>
        <w:spacing w:before="240"/>
        <w:ind w:left="6379"/>
        <w:outlineLvl w:val="0"/>
        <w:rPr>
          <w:b/>
          <w:bCs/>
          <w:kern w:val="32"/>
          <w:szCs w:val="32"/>
        </w:rPr>
      </w:pPr>
      <w:r w:rsidRPr="003A6F5B">
        <w:t>«_____» _______ 20</w:t>
      </w:r>
      <w:r>
        <w:t>2</w:t>
      </w:r>
      <w:r w:rsidRPr="00D31920">
        <w:t>_</w:t>
      </w:r>
      <w:r w:rsidRPr="003A6F5B">
        <w:t xml:space="preserve"> г.</w:t>
      </w:r>
    </w:p>
    <w:p w14:paraId="5650044C" w14:textId="77777777" w:rsidR="00D31920" w:rsidRDefault="00D31920" w:rsidP="00D31920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6C1A9CE" w14:textId="77777777" w:rsidR="00D31920" w:rsidRPr="003A6F5B" w:rsidRDefault="00D31920" w:rsidP="00D31920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E9C27A4" w14:textId="77777777" w:rsidR="00D31920" w:rsidRPr="00080469" w:rsidRDefault="00D31920" w:rsidP="00D31920">
      <w:pPr>
        <w:keepNext/>
        <w:spacing w:before="240"/>
        <w:jc w:val="center"/>
        <w:outlineLvl w:val="0"/>
        <w:rPr>
          <w:b/>
          <w:sz w:val="24"/>
          <w:szCs w:val="24"/>
        </w:rPr>
      </w:pPr>
      <w:r w:rsidRPr="00080469">
        <w:rPr>
          <w:b/>
          <w:sz w:val="24"/>
          <w:szCs w:val="24"/>
        </w:rPr>
        <w:t xml:space="preserve">ФОНД ОЦЕНОЧНЫХ СРЕДСТВ </w:t>
      </w:r>
    </w:p>
    <w:p w14:paraId="2302A3C4" w14:textId="77777777" w:rsidR="00041631" w:rsidRPr="00080469" w:rsidRDefault="00041631" w:rsidP="00041631">
      <w:pPr>
        <w:keepNext/>
        <w:jc w:val="center"/>
        <w:outlineLvl w:val="0"/>
        <w:rPr>
          <w:b/>
          <w:sz w:val="24"/>
          <w:szCs w:val="24"/>
        </w:rPr>
      </w:pPr>
      <w:r w:rsidRPr="00080469">
        <w:rPr>
          <w:b/>
          <w:sz w:val="24"/>
          <w:szCs w:val="24"/>
        </w:rPr>
        <w:t xml:space="preserve">для проверки сформированности компетенций </w:t>
      </w:r>
    </w:p>
    <w:p w14:paraId="2FF8962A" w14:textId="77777777" w:rsidR="00D31920" w:rsidRPr="00080469" w:rsidRDefault="00D31920" w:rsidP="00D31920">
      <w:pPr>
        <w:keepNext/>
        <w:spacing w:before="240"/>
        <w:jc w:val="center"/>
        <w:outlineLvl w:val="0"/>
        <w:rPr>
          <w:b/>
          <w:sz w:val="24"/>
          <w:szCs w:val="24"/>
        </w:rPr>
      </w:pPr>
    </w:p>
    <w:tbl>
      <w:tblPr>
        <w:tblStyle w:val="a3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696"/>
      </w:tblGrid>
      <w:tr w:rsidR="00D31920" w:rsidRPr="00080469" w14:paraId="4F653CB9" w14:textId="77777777" w:rsidTr="008A6AF1">
        <w:tc>
          <w:tcPr>
            <w:tcW w:w="3227" w:type="dxa"/>
            <w:vAlign w:val="center"/>
          </w:tcPr>
          <w:p w14:paraId="6EA5A2F2" w14:textId="77777777" w:rsidR="00D31920" w:rsidRPr="00080469" w:rsidRDefault="00D31920" w:rsidP="008A6AF1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080469">
              <w:rPr>
                <w:bCs/>
                <w:kern w:val="32"/>
                <w:sz w:val="24"/>
                <w:szCs w:val="24"/>
              </w:rPr>
              <w:t>дисциплины:</w:t>
            </w:r>
          </w:p>
        </w:tc>
        <w:tc>
          <w:tcPr>
            <w:tcW w:w="6696" w:type="dxa"/>
            <w:vAlign w:val="center"/>
          </w:tcPr>
          <w:p w14:paraId="63690803" w14:textId="2619C58D" w:rsidR="00D31920" w:rsidRPr="00080469" w:rsidRDefault="00D31920" w:rsidP="008A6AF1">
            <w:pPr>
              <w:keepNext/>
              <w:spacing w:line="360" w:lineRule="auto"/>
              <w:outlineLvl w:val="0"/>
              <w:rPr>
                <w:b/>
                <w:bCs/>
                <w:iCs/>
                <w:sz w:val="24"/>
                <w:szCs w:val="24"/>
              </w:rPr>
            </w:pPr>
            <w:r w:rsidRPr="00080469">
              <w:rPr>
                <w:b/>
                <w:bCs/>
                <w:iCs/>
                <w:sz w:val="24"/>
                <w:szCs w:val="24"/>
              </w:rPr>
              <w:t>Методы оптимизации в машинном обучении</w:t>
            </w:r>
          </w:p>
        </w:tc>
      </w:tr>
      <w:tr w:rsidR="00D31920" w:rsidRPr="00080469" w14:paraId="13ABC96A" w14:textId="77777777" w:rsidTr="008A6AF1">
        <w:tc>
          <w:tcPr>
            <w:tcW w:w="3227" w:type="dxa"/>
            <w:vAlign w:val="center"/>
          </w:tcPr>
          <w:p w14:paraId="79D752AE" w14:textId="77777777" w:rsidR="00D31920" w:rsidRPr="00080469" w:rsidRDefault="00D31920" w:rsidP="008A6AF1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080469">
              <w:rPr>
                <w:sz w:val="24"/>
                <w:szCs w:val="24"/>
              </w:rPr>
              <w:t>направление подготовки:</w:t>
            </w:r>
          </w:p>
        </w:tc>
        <w:tc>
          <w:tcPr>
            <w:tcW w:w="6696" w:type="dxa"/>
            <w:vAlign w:val="center"/>
          </w:tcPr>
          <w:p w14:paraId="548BD65E" w14:textId="77777777" w:rsidR="00D31920" w:rsidRPr="00080469" w:rsidRDefault="00D31920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 w:rsidRPr="00080469">
              <w:rPr>
                <w:b/>
                <w:bCs/>
                <w:iCs/>
                <w:sz w:val="24"/>
                <w:szCs w:val="24"/>
              </w:rPr>
              <w:t xml:space="preserve">01.04.02 </w:t>
            </w:r>
            <w:r w:rsidRPr="00080469">
              <w:rPr>
                <w:b/>
                <w:bCs/>
                <w:sz w:val="24"/>
                <w:szCs w:val="24"/>
              </w:rPr>
              <w:t>Прикладная математика и информатика</w:t>
            </w:r>
          </w:p>
        </w:tc>
      </w:tr>
      <w:tr w:rsidR="00D31920" w:rsidRPr="00080469" w14:paraId="5316F3C1" w14:textId="77777777" w:rsidTr="008A6AF1">
        <w:tc>
          <w:tcPr>
            <w:tcW w:w="3227" w:type="dxa"/>
            <w:vAlign w:val="center"/>
          </w:tcPr>
          <w:p w14:paraId="405AA540" w14:textId="77777777" w:rsidR="00D31920" w:rsidRPr="00080469" w:rsidRDefault="00D31920" w:rsidP="008A6AF1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080469">
              <w:rPr>
                <w:sz w:val="24"/>
                <w:szCs w:val="24"/>
              </w:rPr>
              <w:t>Направленность (профиль):</w:t>
            </w:r>
          </w:p>
        </w:tc>
        <w:tc>
          <w:tcPr>
            <w:tcW w:w="6696" w:type="dxa"/>
            <w:vAlign w:val="center"/>
          </w:tcPr>
          <w:p w14:paraId="70825580" w14:textId="77777777" w:rsidR="00D31920" w:rsidRPr="00080469" w:rsidRDefault="00D31920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 w:rsidRPr="00080469">
              <w:rPr>
                <w:b/>
                <w:sz w:val="24"/>
                <w:szCs w:val="24"/>
              </w:rPr>
              <w:t>Машинное обучение и анализ данных</w:t>
            </w:r>
          </w:p>
        </w:tc>
      </w:tr>
      <w:tr w:rsidR="00D31920" w:rsidRPr="00080469" w14:paraId="699D2243" w14:textId="77777777" w:rsidTr="008A6AF1">
        <w:tc>
          <w:tcPr>
            <w:tcW w:w="3227" w:type="dxa"/>
            <w:vAlign w:val="center"/>
          </w:tcPr>
          <w:p w14:paraId="32920E74" w14:textId="77777777" w:rsidR="00D31920" w:rsidRPr="00080469" w:rsidRDefault="00D31920" w:rsidP="008A6AF1">
            <w:pPr>
              <w:keepNext/>
              <w:spacing w:line="360" w:lineRule="auto"/>
              <w:outlineLvl w:val="0"/>
              <w:rPr>
                <w:bCs/>
                <w:kern w:val="32"/>
                <w:sz w:val="24"/>
                <w:szCs w:val="24"/>
              </w:rPr>
            </w:pPr>
            <w:r w:rsidRPr="00080469">
              <w:rPr>
                <w:sz w:val="24"/>
                <w:szCs w:val="24"/>
              </w:rPr>
              <w:t>форма обучения:</w:t>
            </w:r>
          </w:p>
        </w:tc>
        <w:tc>
          <w:tcPr>
            <w:tcW w:w="6696" w:type="dxa"/>
            <w:vAlign w:val="center"/>
          </w:tcPr>
          <w:p w14:paraId="28413BBA" w14:textId="18ADB706" w:rsidR="00D31920" w:rsidRPr="00080469" w:rsidRDefault="00066425" w:rsidP="00F26E95">
            <w:pPr>
              <w:keepNext/>
              <w:spacing w:line="360" w:lineRule="auto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о</w:t>
            </w:r>
            <w:r w:rsidR="00D31920" w:rsidRPr="00080469">
              <w:rPr>
                <w:b/>
                <w:bCs/>
                <w:kern w:val="32"/>
                <w:sz w:val="24"/>
                <w:szCs w:val="24"/>
              </w:rPr>
              <w:t>чн</w:t>
            </w:r>
            <w:r w:rsidR="000D1A00" w:rsidRPr="00080469">
              <w:rPr>
                <w:b/>
                <w:bCs/>
                <w:kern w:val="32"/>
                <w:sz w:val="24"/>
                <w:szCs w:val="24"/>
              </w:rPr>
              <w:t>а</w:t>
            </w:r>
            <w:r w:rsidR="00D31920" w:rsidRPr="00080469">
              <w:rPr>
                <w:b/>
                <w:bCs/>
                <w:kern w:val="32"/>
                <w:sz w:val="24"/>
                <w:szCs w:val="24"/>
              </w:rPr>
              <w:t>я</w:t>
            </w:r>
            <w:r>
              <w:rPr>
                <w:b/>
                <w:bCs/>
                <w:kern w:val="32"/>
                <w:sz w:val="24"/>
                <w:szCs w:val="24"/>
              </w:rPr>
              <w:t xml:space="preserve">, </w:t>
            </w:r>
            <w:r w:rsidR="000D1A00" w:rsidRPr="00080469">
              <w:rPr>
                <w:b/>
                <w:bCs/>
                <w:kern w:val="32"/>
                <w:sz w:val="24"/>
                <w:szCs w:val="24"/>
              </w:rPr>
              <w:t>очно-</w:t>
            </w:r>
            <w:r w:rsidR="00D31920" w:rsidRPr="00080469">
              <w:rPr>
                <w:b/>
                <w:bCs/>
                <w:kern w:val="32"/>
                <w:sz w:val="24"/>
                <w:szCs w:val="24"/>
              </w:rPr>
              <w:t>заочная</w:t>
            </w:r>
            <w:bookmarkStart w:id="0" w:name="_GoBack"/>
            <w:bookmarkEnd w:id="0"/>
          </w:p>
        </w:tc>
      </w:tr>
    </w:tbl>
    <w:p w14:paraId="4C38606C" w14:textId="77777777" w:rsidR="00D31920" w:rsidRPr="00080469" w:rsidRDefault="00D31920" w:rsidP="00D31920">
      <w:pPr>
        <w:rPr>
          <w:sz w:val="24"/>
          <w:szCs w:val="24"/>
        </w:rPr>
      </w:pPr>
      <w:r w:rsidRPr="00080469">
        <w:rPr>
          <w:sz w:val="24"/>
          <w:szCs w:val="24"/>
        </w:rPr>
        <w:br w:type="page"/>
      </w:r>
    </w:p>
    <w:p w14:paraId="29D7E148" w14:textId="77777777" w:rsidR="00D31920" w:rsidRPr="00080469" w:rsidRDefault="00D31920" w:rsidP="00D31920">
      <w:pPr>
        <w:rPr>
          <w:sz w:val="24"/>
          <w:szCs w:val="24"/>
        </w:rPr>
      </w:pPr>
      <w:r w:rsidRPr="00080469">
        <w:rPr>
          <w:sz w:val="24"/>
          <w:szCs w:val="24"/>
        </w:rPr>
        <w:lastRenderedPageBreak/>
        <w:t xml:space="preserve">Фонд оценочных средств рассмотрен </w:t>
      </w:r>
    </w:p>
    <w:p w14:paraId="59EA5D06" w14:textId="1F7EB168" w:rsidR="00D31920" w:rsidRPr="00080469" w:rsidRDefault="00D31920" w:rsidP="00D31920">
      <w:pPr>
        <w:rPr>
          <w:sz w:val="24"/>
          <w:szCs w:val="24"/>
        </w:rPr>
      </w:pPr>
      <w:r w:rsidRPr="00080469">
        <w:rPr>
          <w:sz w:val="24"/>
          <w:szCs w:val="24"/>
        </w:rPr>
        <w:t xml:space="preserve">на заседании кафедры </w:t>
      </w:r>
      <w:r w:rsidR="00385AFB" w:rsidRPr="00080469">
        <w:rPr>
          <w:sz w:val="24"/>
          <w:szCs w:val="24"/>
        </w:rPr>
        <w:t>математики и прикладных информационных технологий</w:t>
      </w:r>
    </w:p>
    <w:p w14:paraId="0EFF8F2B" w14:textId="77777777" w:rsidR="00D31920" w:rsidRPr="00080469" w:rsidRDefault="00D31920" w:rsidP="00D31920">
      <w:pPr>
        <w:rPr>
          <w:i/>
          <w:color w:val="548DD4" w:themeColor="text2" w:themeTint="99"/>
          <w:sz w:val="24"/>
          <w:szCs w:val="24"/>
        </w:rPr>
      </w:pPr>
    </w:p>
    <w:p w14:paraId="7D240BE1" w14:textId="77777777" w:rsidR="00D31920" w:rsidRPr="00724A88" w:rsidRDefault="00D31920" w:rsidP="00D31920"/>
    <w:p w14:paraId="7DC78165" w14:textId="77777777" w:rsidR="00D31920" w:rsidRPr="00724A88" w:rsidRDefault="00D31920" w:rsidP="00D31920"/>
    <w:p w14:paraId="69BC0AFB" w14:textId="77777777" w:rsidR="00D31920" w:rsidRDefault="00D31920" w:rsidP="00D31920">
      <w:pPr>
        <w:suppressLineNumbers/>
        <w:ind w:firstLine="851"/>
        <w:jc w:val="both"/>
        <w:rPr>
          <w:sz w:val="16"/>
          <w:szCs w:val="16"/>
        </w:rPr>
      </w:pPr>
    </w:p>
    <w:p w14:paraId="6DFE32CC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4BEFA05D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42E7EB1F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5633EE36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21466150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24100FC8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173A3DB5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305DF842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2009DBF6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354839FE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2EE5A602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3B1E614F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1787F196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554BD1D2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58BD4652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703F9A3E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530D3049" w14:textId="77777777" w:rsidR="00D31920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3C0252C9" w14:textId="77777777" w:rsidR="00D31920" w:rsidRPr="001D5501" w:rsidRDefault="00D31920" w:rsidP="00D31920">
      <w:pPr>
        <w:suppressLineNumbers/>
        <w:ind w:firstLine="851"/>
        <w:jc w:val="center"/>
        <w:rPr>
          <w:sz w:val="16"/>
          <w:szCs w:val="16"/>
        </w:rPr>
      </w:pPr>
    </w:p>
    <w:p w14:paraId="402EC2EF" w14:textId="77777777" w:rsidR="00D31920" w:rsidRPr="001D5501" w:rsidRDefault="00D31920" w:rsidP="00D31920">
      <w:pPr>
        <w:jc w:val="center"/>
        <w:rPr>
          <w:sz w:val="16"/>
          <w:szCs w:val="16"/>
        </w:rPr>
      </w:pPr>
    </w:p>
    <w:p w14:paraId="5CF92377" w14:textId="77777777" w:rsidR="00D31920" w:rsidRDefault="00D31920" w:rsidP="00D31920">
      <w:pPr>
        <w:jc w:val="center"/>
        <w:rPr>
          <w:sz w:val="16"/>
          <w:szCs w:val="16"/>
        </w:rPr>
      </w:pPr>
    </w:p>
    <w:p w14:paraId="5CD2617F" w14:textId="77777777" w:rsidR="00D31920" w:rsidRPr="00C14CCA" w:rsidRDefault="00D31920" w:rsidP="00D31920">
      <w:pPr>
        <w:jc w:val="center"/>
        <w:rPr>
          <w:sz w:val="28"/>
          <w:szCs w:val="28"/>
          <w:vertAlign w:val="superscript"/>
        </w:rPr>
      </w:pPr>
    </w:p>
    <w:p w14:paraId="0DF33A1A" w14:textId="77777777" w:rsidR="00D31920" w:rsidRDefault="00D31920" w:rsidP="00D31920">
      <w:pPr>
        <w:jc w:val="center"/>
      </w:pPr>
    </w:p>
    <w:p w14:paraId="4708BFAD" w14:textId="77777777" w:rsidR="00D31920" w:rsidRPr="00967EB9" w:rsidRDefault="00D31920" w:rsidP="00D31920">
      <w:pPr>
        <w:rPr>
          <w:sz w:val="28"/>
          <w:szCs w:val="28"/>
        </w:rPr>
      </w:pPr>
    </w:p>
    <w:p w14:paraId="35AE2D95" w14:textId="77777777" w:rsidR="00D31920" w:rsidRPr="001D5501" w:rsidRDefault="00D31920" w:rsidP="00D31920">
      <w:pPr>
        <w:rPr>
          <w:sz w:val="28"/>
          <w:szCs w:val="28"/>
        </w:rPr>
      </w:pPr>
    </w:p>
    <w:p w14:paraId="76178FE2" w14:textId="77777777" w:rsidR="00D31920" w:rsidRPr="001D5501" w:rsidRDefault="00D31920" w:rsidP="00D31920">
      <w:pPr>
        <w:rPr>
          <w:sz w:val="28"/>
          <w:szCs w:val="28"/>
        </w:rPr>
      </w:pPr>
    </w:p>
    <w:p w14:paraId="00F7BA61" w14:textId="77777777" w:rsidR="00D31920" w:rsidRPr="001D5501" w:rsidRDefault="00D31920" w:rsidP="00D31920">
      <w:pPr>
        <w:rPr>
          <w:sz w:val="28"/>
          <w:szCs w:val="28"/>
        </w:rPr>
      </w:pPr>
    </w:p>
    <w:p w14:paraId="3AB5D6A8" w14:textId="77777777" w:rsidR="00D31920" w:rsidRDefault="00D31920" w:rsidP="00D31920">
      <w:pPr>
        <w:rPr>
          <w:sz w:val="28"/>
          <w:szCs w:val="28"/>
        </w:rPr>
      </w:pPr>
    </w:p>
    <w:p w14:paraId="6CF8C671" w14:textId="77777777" w:rsidR="00D31920" w:rsidRDefault="00D31920" w:rsidP="00D31920">
      <w:pPr>
        <w:rPr>
          <w:sz w:val="28"/>
          <w:szCs w:val="28"/>
        </w:rPr>
      </w:pPr>
    </w:p>
    <w:p w14:paraId="1EE1D96F" w14:textId="77777777" w:rsidR="00D31920" w:rsidRDefault="00D31920" w:rsidP="00D31920">
      <w:pPr>
        <w:rPr>
          <w:sz w:val="28"/>
          <w:szCs w:val="28"/>
        </w:rPr>
      </w:pPr>
    </w:p>
    <w:p w14:paraId="595F3EE1" w14:textId="77777777" w:rsidR="00D31920" w:rsidRPr="001D5501" w:rsidRDefault="00D31920" w:rsidP="00D31920">
      <w:pPr>
        <w:rPr>
          <w:sz w:val="28"/>
          <w:szCs w:val="28"/>
        </w:rPr>
      </w:pPr>
    </w:p>
    <w:p w14:paraId="35FC297C" w14:textId="77777777" w:rsidR="00D31920" w:rsidRPr="001D5501" w:rsidRDefault="00D31920" w:rsidP="00D31920">
      <w:pPr>
        <w:rPr>
          <w:sz w:val="28"/>
          <w:szCs w:val="28"/>
        </w:rPr>
      </w:pPr>
    </w:p>
    <w:p w14:paraId="25D05B88" w14:textId="77777777" w:rsidR="00D31920" w:rsidRPr="001D5501" w:rsidRDefault="00D31920" w:rsidP="00D31920">
      <w:pPr>
        <w:jc w:val="center"/>
        <w:rPr>
          <w:sz w:val="28"/>
          <w:szCs w:val="28"/>
        </w:rPr>
      </w:pPr>
    </w:p>
    <w:p w14:paraId="45542FF2" w14:textId="77777777" w:rsidR="00D31920" w:rsidRDefault="00D31920" w:rsidP="00D31920">
      <w:pPr>
        <w:jc w:val="center"/>
        <w:rPr>
          <w:sz w:val="28"/>
          <w:szCs w:val="28"/>
        </w:rPr>
      </w:pPr>
    </w:p>
    <w:p w14:paraId="49C031F4" w14:textId="77777777" w:rsidR="00D31920" w:rsidRDefault="00D31920" w:rsidP="00D31920">
      <w:pPr>
        <w:pStyle w:val="ab"/>
        <w:ind w:left="0"/>
        <w:jc w:val="center"/>
        <w:rPr>
          <w:b/>
          <w:bCs/>
        </w:rPr>
      </w:pPr>
    </w:p>
    <w:p w14:paraId="6D492BB7" w14:textId="77777777" w:rsidR="00D31920" w:rsidRDefault="00D31920" w:rsidP="00D31920">
      <w:pPr>
        <w:pStyle w:val="ab"/>
        <w:ind w:left="0"/>
        <w:jc w:val="center"/>
        <w:rPr>
          <w:b/>
          <w:bCs/>
        </w:rPr>
      </w:pPr>
    </w:p>
    <w:p w14:paraId="2B1EEFA9" w14:textId="77777777" w:rsidR="00D31920" w:rsidRDefault="00D31920" w:rsidP="00D31920">
      <w:pPr>
        <w:pStyle w:val="ab"/>
        <w:ind w:left="0"/>
        <w:jc w:val="center"/>
        <w:rPr>
          <w:b/>
          <w:bCs/>
        </w:rPr>
      </w:pPr>
    </w:p>
    <w:p w14:paraId="5CDCFAB0" w14:textId="77777777" w:rsidR="00D31920" w:rsidRDefault="00D31920" w:rsidP="00D31920">
      <w:pPr>
        <w:pStyle w:val="ab"/>
        <w:ind w:left="0"/>
        <w:jc w:val="center"/>
        <w:rPr>
          <w:b/>
          <w:bCs/>
        </w:rPr>
      </w:pPr>
    </w:p>
    <w:p w14:paraId="248A190A" w14:textId="77777777" w:rsidR="00D31920" w:rsidRDefault="00D31920" w:rsidP="00D31920">
      <w:pPr>
        <w:pStyle w:val="ab"/>
        <w:ind w:left="0"/>
        <w:jc w:val="center"/>
        <w:rPr>
          <w:b/>
          <w:bCs/>
        </w:rPr>
      </w:pPr>
      <w:r>
        <w:rPr>
          <w:b/>
          <w:bCs/>
        </w:rPr>
        <w:br/>
      </w:r>
    </w:p>
    <w:p w14:paraId="60EF6C13" w14:textId="77777777" w:rsidR="00D31920" w:rsidRDefault="00D31920" w:rsidP="00D31920">
      <w:pPr>
        <w:rPr>
          <w:b/>
          <w:bCs/>
        </w:rPr>
      </w:pPr>
      <w:r>
        <w:rPr>
          <w:b/>
          <w:bCs/>
        </w:rPr>
        <w:br w:type="page"/>
      </w:r>
    </w:p>
    <w:p w14:paraId="5C11EDC4" w14:textId="6C228152" w:rsidR="00D31920" w:rsidRPr="00D31920" w:rsidRDefault="00D31920" w:rsidP="00D31920">
      <w:pPr>
        <w:tabs>
          <w:tab w:val="num" w:pos="0"/>
          <w:tab w:val="left" w:pos="567"/>
          <w:tab w:val="left" w:pos="993"/>
          <w:tab w:val="left" w:pos="1134"/>
        </w:tabs>
        <w:jc w:val="center"/>
        <w:rPr>
          <w:b/>
          <w:bCs/>
          <w:sz w:val="24"/>
          <w:szCs w:val="24"/>
        </w:rPr>
      </w:pPr>
      <w:r w:rsidRPr="00D31920">
        <w:rPr>
          <w:b/>
          <w:bCs/>
          <w:sz w:val="24"/>
          <w:szCs w:val="24"/>
        </w:rPr>
        <w:lastRenderedPageBreak/>
        <w:t xml:space="preserve">ПРОЦЕСС ИЗУЧЕНИЯ ДИСЦИПЛИНЫ НАПРАВЛЕН НА ФОРМИРОВАНИЕ </w:t>
      </w:r>
      <w:r>
        <w:rPr>
          <w:b/>
          <w:bCs/>
          <w:sz w:val="24"/>
          <w:szCs w:val="24"/>
        </w:rPr>
        <w:br/>
      </w:r>
      <w:r w:rsidRPr="00D31920">
        <w:rPr>
          <w:b/>
          <w:bCs/>
          <w:sz w:val="24"/>
          <w:szCs w:val="24"/>
        </w:rPr>
        <w:t>СЛЕДУЮЩИХ КОМПЕТЕНЦИЙ</w:t>
      </w:r>
    </w:p>
    <w:p w14:paraId="3BF82D08" w14:textId="77777777" w:rsidR="00D6493B" w:rsidRPr="00D31920" w:rsidRDefault="00D6493B" w:rsidP="00D6493B">
      <w:pPr>
        <w:suppressLineNumbers/>
        <w:ind w:firstLine="851"/>
        <w:jc w:val="center"/>
        <w:rPr>
          <w:sz w:val="24"/>
          <w:szCs w:val="24"/>
        </w:rPr>
      </w:pPr>
    </w:p>
    <w:p w14:paraId="6060E65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1"/>
        <w:gridCol w:w="4957"/>
      </w:tblGrid>
      <w:tr w:rsidR="00A60706" w:rsidRPr="00B00C6F" w14:paraId="1C6CA23F" w14:textId="77777777" w:rsidTr="00E6717B">
        <w:tc>
          <w:tcPr>
            <w:tcW w:w="4531" w:type="dxa"/>
            <w:vAlign w:val="center"/>
            <w:hideMark/>
          </w:tcPr>
          <w:p w14:paraId="3DCB10DA" w14:textId="77777777" w:rsidR="00A60706" w:rsidRPr="00B00C6F" w:rsidRDefault="00A60706" w:rsidP="00E6717B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00C6F">
              <w:rPr>
                <w:color w:val="000000"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4957" w:type="dxa"/>
            <w:vAlign w:val="center"/>
            <w:hideMark/>
          </w:tcPr>
          <w:p w14:paraId="32525AA8" w14:textId="77777777" w:rsidR="00A60706" w:rsidRPr="00B00C6F" w:rsidRDefault="00A60706" w:rsidP="00E6717B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00C6F">
              <w:rPr>
                <w:color w:val="000000"/>
                <w:sz w:val="24"/>
                <w:szCs w:val="24"/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A60706" w:rsidRPr="00B00C6F" w14:paraId="448172B8" w14:textId="77777777" w:rsidTr="00E6717B">
        <w:tc>
          <w:tcPr>
            <w:tcW w:w="4531" w:type="dxa"/>
            <w:vAlign w:val="center"/>
            <w:hideMark/>
          </w:tcPr>
          <w:p w14:paraId="0E98FBBE" w14:textId="77777777" w:rsidR="00A60706" w:rsidRPr="00B00C6F" w:rsidRDefault="00A60706" w:rsidP="00E6717B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00C6F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7" w:type="dxa"/>
            <w:vAlign w:val="center"/>
            <w:hideMark/>
          </w:tcPr>
          <w:p w14:paraId="1DFE6BFC" w14:textId="77777777" w:rsidR="00A60706" w:rsidRPr="00B00C6F" w:rsidRDefault="00A60706" w:rsidP="00E6717B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  <w:r w:rsidRPr="00B00C6F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60706" w:rsidRPr="00B00C6F" w14:paraId="135719BB" w14:textId="77777777" w:rsidTr="00D01A8F">
        <w:tc>
          <w:tcPr>
            <w:tcW w:w="4531" w:type="dxa"/>
            <w:vAlign w:val="center"/>
          </w:tcPr>
          <w:p w14:paraId="351AE452" w14:textId="05B4C08A" w:rsidR="00A60706" w:rsidRPr="00B00C6F" w:rsidRDefault="00EC0A5B" w:rsidP="00B00C6F">
            <w:pPr>
              <w:widowControl w:val="0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6F7CA8">
              <w:rPr>
                <w:color w:val="000000" w:themeColor="text1"/>
              </w:rPr>
              <w:t>ОПК-2. Способен совершенствовать и реализовывать новые математические методы решения прикладных задач</w:t>
            </w:r>
          </w:p>
        </w:tc>
        <w:tc>
          <w:tcPr>
            <w:tcW w:w="4957" w:type="dxa"/>
            <w:vAlign w:val="center"/>
          </w:tcPr>
          <w:p w14:paraId="46877DB7" w14:textId="77777777" w:rsidR="00EC0A5B" w:rsidRPr="00EC0A5B" w:rsidRDefault="00EC0A5B" w:rsidP="00D01A8F">
            <w:pPr>
              <w:widowControl w:val="0"/>
            </w:pPr>
            <w:r w:rsidRPr="00EC0A5B">
              <w:t>ОПК-2.1. Способен получать информацию о новых математических методах решения прикладных задач</w:t>
            </w:r>
          </w:p>
          <w:p w14:paraId="55EA29EC" w14:textId="56EEC0DA" w:rsidR="00A60706" w:rsidRPr="00EC0A5B" w:rsidRDefault="00EC0A5B" w:rsidP="00D01A8F">
            <w:pPr>
              <w:widowControl w:val="0"/>
              <w:rPr>
                <w:b/>
                <w:bCs/>
                <w:lang w:eastAsia="ru-RU"/>
              </w:rPr>
            </w:pPr>
            <w:r w:rsidRPr="00EC0A5B">
              <w:t>ОПК-2.2. Способен совершенствовать и реализовывать новые математические методы для решения задач в профессиональной деятельности</w:t>
            </w:r>
            <w:r w:rsidR="00B00C6F" w:rsidRPr="00EC0A5B">
              <w:t xml:space="preserve"> </w:t>
            </w:r>
          </w:p>
        </w:tc>
      </w:tr>
      <w:tr w:rsidR="00B00C6F" w:rsidRPr="00B00C6F" w14:paraId="02133764" w14:textId="77777777" w:rsidTr="00D01A8F">
        <w:tc>
          <w:tcPr>
            <w:tcW w:w="4531" w:type="dxa"/>
            <w:vAlign w:val="center"/>
          </w:tcPr>
          <w:p w14:paraId="0F82C9FE" w14:textId="0998E3C6" w:rsidR="00B00C6F" w:rsidRPr="00B00C6F" w:rsidRDefault="00EC0A5B" w:rsidP="00B00C6F">
            <w:pPr>
              <w:widowControl w:val="0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F7CA8">
              <w:rPr>
                <w:color w:val="000000" w:themeColor="text1"/>
              </w:rPr>
              <w:t>ОПК-3. Способен разрабатывать математические модели и проводить их анализ при решении задач в области профессиональной деятельности</w:t>
            </w:r>
          </w:p>
        </w:tc>
        <w:tc>
          <w:tcPr>
            <w:tcW w:w="4957" w:type="dxa"/>
          </w:tcPr>
          <w:p w14:paraId="03F80789" w14:textId="77777777" w:rsidR="00B00C6F" w:rsidRPr="00EC0A5B" w:rsidRDefault="00EC0A5B" w:rsidP="00B00C6F">
            <w:pPr>
              <w:widowControl w:val="0"/>
            </w:pPr>
            <w:r w:rsidRPr="00EC0A5B">
              <w:t>ОПК-3.1. Способен анализировать проблемы и тенденции разработки математических моделей для решения задач в профессиональной деятельности</w:t>
            </w:r>
          </w:p>
          <w:p w14:paraId="0DD6BCBC" w14:textId="43617715" w:rsidR="00EC0A5B" w:rsidRPr="00EC0A5B" w:rsidRDefault="00EC0A5B" w:rsidP="00B00C6F">
            <w:pPr>
              <w:widowControl w:val="0"/>
            </w:pPr>
            <w:r w:rsidRPr="00EC0A5B">
              <w:t>ОПК-3.2. Способен разрабатывать математические модели для решения прикладных задач и их использования в профессиональной деятельности</w:t>
            </w:r>
          </w:p>
        </w:tc>
      </w:tr>
    </w:tbl>
    <w:p w14:paraId="3640A88F" w14:textId="77777777" w:rsidR="00B37F12" w:rsidRPr="00C02867" w:rsidRDefault="00B37F12" w:rsidP="00D970DD">
      <w:pPr>
        <w:jc w:val="center"/>
        <w:rPr>
          <w:caps/>
          <w:sz w:val="24"/>
          <w:szCs w:val="24"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  <w:sz w:val="24"/>
          <w:szCs w:val="24"/>
        </w:rPr>
      </w:pPr>
    </w:p>
    <w:p w14:paraId="7830623D" w14:textId="6AFE300B" w:rsidR="00CC2206" w:rsidRPr="00304A7E" w:rsidRDefault="008D66FB" w:rsidP="00847B4A">
      <w:pPr>
        <w:jc w:val="both"/>
        <w:rPr>
          <w:rStyle w:val="FontStyle18"/>
          <w:b/>
          <w:i/>
        </w:rPr>
      </w:pPr>
      <w:r w:rsidRPr="00304A7E">
        <w:rPr>
          <w:rStyle w:val="FontStyle18"/>
          <w:b/>
          <w:i/>
        </w:rPr>
        <w:t xml:space="preserve">Для оценки </w:t>
      </w:r>
      <w:r w:rsidR="00CC2206" w:rsidRPr="00304A7E">
        <w:rPr>
          <w:rStyle w:val="FontStyle18"/>
          <w:b/>
          <w:i/>
        </w:rPr>
        <w:t>ОПК-2</w:t>
      </w:r>
      <w:r w:rsidR="00A60706" w:rsidRPr="00304A7E">
        <w:rPr>
          <w:rStyle w:val="FontStyle18"/>
          <w:b/>
          <w:i/>
        </w:rPr>
        <w:t xml:space="preserve"> </w:t>
      </w:r>
      <w:r w:rsidR="00304A7E" w:rsidRPr="00304A7E">
        <w:rPr>
          <w:color w:val="000000" w:themeColor="text1"/>
          <w:sz w:val="24"/>
          <w:szCs w:val="24"/>
        </w:rPr>
        <w:t>Способен совершенствовать и реализовывать новые математические методы решения прикладных задач</w:t>
      </w:r>
    </w:p>
    <w:p w14:paraId="5496F070" w14:textId="77777777" w:rsidR="00F817F9" w:rsidRDefault="00F817F9" w:rsidP="00F817F9">
      <w:pPr>
        <w:jc w:val="both"/>
        <w:rPr>
          <w:rFonts w:eastAsia="Calibri"/>
          <w:sz w:val="24"/>
          <w:szCs w:val="24"/>
        </w:rPr>
      </w:pPr>
    </w:p>
    <w:p w14:paraId="6DB1DCC0" w14:textId="049F6E95" w:rsidR="007763E1" w:rsidRPr="007763E1" w:rsidRDefault="00F817F9" w:rsidP="007763E1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</w:t>
      </w:r>
      <w:r w:rsidRPr="000B53BC">
        <w:rPr>
          <w:rFonts w:eastAsia="Calibri"/>
          <w:sz w:val="24"/>
          <w:szCs w:val="24"/>
        </w:rPr>
        <w:t>)</w:t>
      </w:r>
      <w:r w:rsidR="00835BF8" w:rsidRPr="00835BF8">
        <w:t xml:space="preserve"> </w:t>
      </w:r>
      <w:r w:rsidRPr="000B53BC">
        <w:rPr>
          <w:rFonts w:eastAsia="Calibri"/>
          <w:sz w:val="24"/>
          <w:szCs w:val="24"/>
        </w:rPr>
        <w:t xml:space="preserve"> </w:t>
      </w:r>
      <w:r w:rsidR="007763E1" w:rsidRPr="007763E1">
        <w:rPr>
          <w:rFonts w:eastAsia="Calibri"/>
          <w:sz w:val="24"/>
          <w:szCs w:val="24"/>
        </w:rPr>
        <w:t>Является ли функция f(x) = x² унимодальной на интервале (-∞, ∞)? Обоснуйте свой ответ.</w:t>
      </w:r>
    </w:p>
    <w:p w14:paraId="3B07A9E4" w14:textId="3D12C8CC" w:rsidR="00EB70CD" w:rsidRPr="007763E1" w:rsidRDefault="007763E1" w:rsidP="007763E1">
      <w:pPr>
        <w:jc w:val="both"/>
        <w:rPr>
          <w:rFonts w:eastAsia="Calibri"/>
          <w:b/>
          <w:sz w:val="24"/>
          <w:szCs w:val="24"/>
        </w:rPr>
      </w:pPr>
      <w:r w:rsidRPr="007763E1">
        <w:rPr>
          <w:rFonts w:eastAsia="Calibri"/>
          <w:b/>
          <w:sz w:val="24"/>
          <w:szCs w:val="24"/>
        </w:rPr>
        <w:t xml:space="preserve">Правильный ответ: Да, </w:t>
      </w:r>
      <w:r w:rsidR="00B729DE">
        <w:rPr>
          <w:rFonts w:eastAsia="Calibri"/>
          <w:b/>
          <w:sz w:val="24"/>
          <w:szCs w:val="24"/>
        </w:rPr>
        <w:t xml:space="preserve">так как </w:t>
      </w:r>
      <w:r w:rsidRPr="007763E1">
        <w:rPr>
          <w:rFonts w:eastAsia="Calibri"/>
          <w:b/>
          <w:sz w:val="24"/>
          <w:szCs w:val="24"/>
        </w:rPr>
        <w:t>имеет единственный глобальный минимум</w:t>
      </w:r>
    </w:p>
    <w:p w14:paraId="5A77B80E" w14:textId="77777777" w:rsidR="007763E1" w:rsidRDefault="007763E1" w:rsidP="00F817F9">
      <w:pPr>
        <w:jc w:val="both"/>
        <w:rPr>
          <w:sz w:val="24"/>
          <w:szCs w:val="24"/>
        </w:rPr>
      </w:pPr>
    </w:p>
    <w:p w14:paraId="173D0C04" w14:textId="398DCD6A" w:rsidR="0028589A" w:rsidRPr="0028589A" w:rsidRDefault="007763E1" w:rsidP="00285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28589A" w:rsidRPr="0028589A">
        <w:rPr>
          <w:sz w:val="24"/>
          <w:szCs w:val="24"/>
        </w:rPr>
        <w:t>Рассмотрим функцию двух переменных. Какие из следующих утверждений верны для нахождения её локальных экстремумов?</w:t>
      </w:r>
      <w:r w:rsidR="0028589A">
        <w:rPr>
          <w:sz w:val="24"/>
          <w:szCs w:val="24"/>
        </w:rPr>
        <w:t xml:space="preserve"> Выберите </w:t>
      </w:r>
      <w:r w:rsidR="00263D27">
        <w:rPr>
          <w:b/>
          <w:sz w:val="24"/>
          <w:szCs w:val="24"/>
        </w:rPr>
        <w:t>несколько</w:t>
      </w:r>
      <w:r w:rsidR="0028589A" w:rsidRPr="0028589A">
        <w:rPr>
          <w:b/>
          <w:sz w:val="24"/>
          <w:szCs w:val="24"/>
        </w:rPr>
        <w:t xml:space="preserve"> правильных</w:t>
      </w:r>
      <w:r w:rsidR="0028589A">
        <w:rPr>
          <w:sz w:val="24"/>
          <w:szCs w:val="24"/>
        </w:rPr>
        <w:t xml:space="preserve"> ответ</w:t>
      </w:r>
      <w:r w:rsidR="00263D27">
        <w:rPr>
          <w:sz w:val="24"/>
          <w:szCs w:val="24"/>
        </w:rPr>
        <w:t>ов</w:t>
      </w:r>
      <w:r w:rsidR="0028589A">
        <w:rPr>
          <w:sz w:val="24"/>
          <w:szCs w:val="24"/>
        </w:rPr>
        <w:t xml:space="preserve">. </w:t>
      </w:r>
    </w:p>
    <w:p w14:paraId="1C02B452" w14:textId="77777777" w:rsidR="0028589A" w:rsidRPr="0028589A" w:rsidRDefault="0028589A" w:rsidP="0028589A">
      <w:pPr>
        <w:jc w:val="both"/>
        <w:rPr>
          <w:sz w:val="24"/>
          <w:szCs w:val="24"/>
        </w:rPr>
      </w:pPr>
    </w:p>
    <w:p w14:paraId="1E982751" w14:textId="74A99298" w:rsidR="0028589A" w:rsidRDefault="0028589A" w:rsidP="00285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8589A">
        <w:rPr>
          <w:sz w:val="24"/>
          <w:szCs w:val="24"/>
        </w:rPr>
        <w:t xml:space="preserve">Необходимо найти точки, где обе частные производные равны </w:t>
      </w:r>
      <w:r>
        <w:rPr>
          <w:sz w:val="24"/>
          <w:szCs w:val="24"/>
        </w:rPr>
        <w:t>нулю</w:t>
      </w:r>
    </w:p>
    <w:p w14:paraId="1B39F30B" w14:textId="3F281A76" w:rsidR="0028589A" w:rsidRDefault="0028589A" w:rsidP="00285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8589A">
        <w:rPr>
          <w:sz w:val="24"/>
          <w:szCs w:val="24"/>
        </w:rPr>
        <w:t>Необходи</w:t>
      </w:r>
      <w:r>
        <w:rPr>
          <w:sz w:val="24"/>
          <w:szCs w:val="24"/>
        </w:rPr>
        <w:t>мо исследовать гессиан функции</w:t>
      </w:r>
    </w:p>
    <w:p w14:paraId="2B3A52BD" w14:textId="4D31BB91" w:rsidR="0028589A" w:rsidRDefault="0028589A" w:rsidP="00285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28589A">
        <w:rPr>
          <w:sz w:val="24"/>
          <w:szCs w:val="24"/>
        </w:rPr>
        <w:t>Достаточно найти точки, где хотя бы одна из</w:t>
      </w:r>
      <w:r>
        <w:rPr>
          <w:sz w:val="24"/>
          <w:szCs w:val="24"/>
        </w:rPr>
        <w:t xml:space="preserve"> частных производных равна нулю</w:t>
      </w:r>
    </w:p>
    <w:p w14:paraId="5298BECA" w14:textId="72D64587" w:rsidR="0028589A" w:rsidRDefault="0028589A" w:rsidP="00285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28589A">
        <w:rPr>
          <w:sz w:val="24"/>
          <w:szCs w:val="24"/>
        </w:rPr>
        <w:t>Если гессиан положительно определен, то точка является локальным минимумом</w:t>
      </w:r>
    </w:p>
    <w:p w14:paraId="2ECC707A" w14:textId="6065F2B6" w:rsidR="0028589A" w:rsidRPr="0028589A" w:rsidRDefault="0028589A" w:rsidP="0028589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28589A">
        <w:rPr>
          <w:sz w:val="24"/>
          <w:szCs w:val="24"/>
        </w:rPr>
        <w:t>Если определитель гессиана равен нулю, то экстремума в этой точке нет</w:t>
      </w:r>
    </w:p>
    <w:p w14:paraId="7403C51E" w14:textId="77777777" w:rsidR="0028589A" w:rsidRPr="0028589A" w:rsidRDefault="0028589A" w:rsidP="0028589A">
      <w:pPr>
        <w:jc w:val="both"/>
        <w:rPr>
          <w:sz w:val="24"/>
          <w:szCs w:val="24"/>
        </w:rPr>
      </w:pPr>
    </w:p>
    <w:p w14:paraId="4C068812" w14:textId="3A7F216A" w:rsidR="0028589A" w:rsidRPr="00DC364C" w:rsidRDefault="0028589A" w:rsidP="0028589A">
      <w:pPr>
        <w:jc w:val="both"/>
        <w:rPr>
          <w:b/>
          <w:sz w:val="24"/>
          <w:szCs w:val="24"/>
        </w:rPr>
      </w:pPr>
      <w:r w:rsidRPr="00DC364C">
        <w:rPr>
          <w:b/>
          <w:sz w:val="24"/>
          <w:szCs w:val="24"/>
        </w:rPr>
        <w:t>Правильный</w:t>
      </w:r>
      <w:r w:rsidR="00DC364C" w:rsidRPr="00DC364C">
        <w:rPr>
          <w:b/>
          <w:sz w:val="24"/>
          <w:szCs w:val="24"/>
        </w:rPr>
        <w:t xml:space="preserve"> ответ</w:t>
      </w:r>
      <w:r w:rsidRPr="00DC364C">
        <w:rPr>
          <w:b/>
          <w:sz w:val="24"/>
          <w:szCs w:val="24"/>
        </w:rPr>
        <w:t>: 1, 2, 4</w:t>
      </w:r>
    </w:p>
    <w:p w14:paraId="3B459113" w14:textId="77777777" w:rsidR="0028589A" w:rsidRDefault="0028589A" w:rsidP="00F817F9">
      <w:pPr>
        <w:jc w:val="both"/>
        <w:rPr>
          <w:sz w:val="24"/>
          <w:szCs w:val="24"/>
        </w:rPr>
      </w:pPr>
    </w:p>
    <w:p w14:paraId="76DB4C55" w14:textId="77777777" w:rsidR="0028589A" w:rsidRDefault="0028589A" w:rsidP="00F817F9">
      <w:pPr>
        <w:jc w:val="both"/>
        <w:rPr>
          <w:sz w:val="24"/>
          <w:szCs w:val="24"/>
        </w:rPr>
      </w:pPr>
    </w:p>
    <w:p w14:paraId="41F4E732" w14:textId="77777777" w:rsidR="00263D27" w:rsidRPr="0028589A" w:rsidRDefault="0028589A" w:rsidP="00263D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A16D4B">
        <w:rPr>
          <w:sz w:val="24"/>
          <w:szCs w:val="24"/>
        </w:rPr>
        <w:t xml:space="preserve">Какие из перечисленных методов, состоят в построении последовательности отрезков, стягивающихся к точке глобального минимума функции на исходном отрезке? </w:t>
      </w:r>
      <w:r w:rsidR="00263D27">
        <w:rPr>
          <w:sz w:val="24"/>
          <w:szCs w:val="24"/>
        </w:rPr>
        <w:t xml:space="preserve">Выберите </w:t>
      </w:r>
      <w:r w:rsidR="00263D27">
        <w:rPr>
          <w:b/>
          <w:sz w:val="24"/>
          <w:szCs w:val="24"/>
        </w:rPr>
        <w:t>несколько</w:t>
      </w:r>
      <w:r w:rsidR="00263D27" w:rsidRPr="0028589A">
        <w:rPr>
          <w:b/>
          <w:sz w:val="24"/>
          <w:szCs w:val="24"/>
        </w:rPr>
        <w:t xml:space="preserve"> правильных</w:t>
      </w:r>
      <w:r w:rsidR="00263D27">
        <w:rPr>
          <w:sz w:val="24"/>
          <w:szCs w:val="24"/>
        </w:rPr>
        <w:t xml:space="preserve"> ответов. </w:t>
      </w:r>
    </w:p>
    <w:p w14:paraId="7ECDF5BC" w14:textId="3887848D" w:rsidR="00F20F52" w:rsidRDefault="00F20F52" w:rsidP="00F817F9">
      <w:pPr>
        <w:jc w:val="both"/>
        <w:rPr>
          <w:sz w:val="24"/>
          <w:szCs w:val="24"/>
        </w:rPr>
      </w:pPr>
      <w:r>
        <w:rPr>
          <w:sz w:val="24"/>
          <w:szCs w:val="24"/>
        </w:rPr>
        <w:t>1. Метод золотого сечения</w:t>
      </w:r>
    </w:p>
    <w:p w14:paraId="69383B2C" w14:textId="3D4C44BF" w:rsidR="00F20F52" w:rsidRDefault="00F20F52" w:rsidP="00F817F9">
      <w:pPr>
        <w:jc w:val="both"/>
        <w:rPr>
          <w:sz w:val="24"/>
          <w:szCs w:val="24"/>
        </w:rPr>
      </w:pPr>
      <w:r>
        <w:rPr>
          <w:sz w:val="24"/>
          <w:szCs w:val="24"/>
        </w:rPr>
        <w:t>2. Метод перебора</w:t>
      </w:r>
    </w:p>
    <w:p w14:paraId="37F683F6" w14:textId="6EA3577A" w:rsidR="00F20F52" w:rsidRDefault="00F20F52" w:rsidP="00F817F9">
      <w:pPr>
        <w:jc w:val="both"/>
        <w:rPr>
          <w:sz w:val="24"/>
          <w:szCs w:val="24"/>
        </w:rPr>
      </w:pPr>
      <w:r>
        <w:rPr>
          <w:sz w:val="24"/>
          <w:szCs w:val="24"/>
        </w:rPr>
        <w:t>3. Метод Фибоначчи</w:t>
      </w:r>
    </w:p>
    <w:p w14:paraId="44FB100B" w14:textId="429D6632" w:rsidR="00F20F52" w:rsidRDefault="00F20F52" w:rsidP="00F817F9">
      <w:pPr>
        <w:jc w:val="both"/>
        <w:rPr>
          <w:sz w:val="24"/>
          <w:szCs w:val="24"/>
        </w:rPr>
      </w:pPr>
      <w:r>
        <w:rPr>
          <w:sz w:val="24"/>
          <w:szCs w:val="24"/>
        </w:rPr>
        <w:t>4. Метод дихотомии</w:t>
      </w:r>
    </w:p>
    <w:p w14:paraId="3B86EF76" w14:textId="77777777" w:rsidR="00F20F52" w:rsidRDefault="00F20F52" w:rsidP="00F817F9">
      <w:pPr>
        <w:jc w:val="both"/>
        <w:rPr>
          <w:sz w:val="24"/>
          <w:szCs w:val="24"/>
        </w:rPr>
      </w:pPr>
    </w:p>
    <w:p w14:paraId="2B666E52" w14:textId="285011C4" w:rsidR="00F20F52" w:rsidRPr="00F20F52" w:rsidRDefault="00F20F52" w:rsidP="00F817F9">
      <w:pPr>
        <w:jc w:val="both"/>
        <w:rPr>
          <w:b/>
          <w:sz w:val="24"/>
          <w:szCs w:val="24"/>
        </w:rPr>
      </w:pPr>
      <w:r w:rsidRPr="00F20F52">
        <w:rPr>
          <w:b/>
          <w:sz w:val="24"/>
          <w:szCs w:val="24"/>
        </w:rPr>
        <w:t>Правильный ответ: 1,3,4</w:t>
      </w:r>
    </w:p>
    <w:p w14:paraId="70F7602E" w14:textId="77777777" w:rsidR="00A16D4B" w:rsidRPr="00F20F52" w:rsidRDefault="00A16D4B" w:rsidP="00F817F9">
      <w:pPr>
        <w:jc w:val="both"/>
        <w:rPr>
          <w:b/>
          <w:sz w:val="24"/>
          <w:szCs w:val="24"/>
        </w:rPr>
      </w:pPr>
    </w:p>
    <w:p w14:paraId="089DEA19" w14:textId="10A6C267" w:rsidR="008F0C65" w:rsidRPr="008F0C65" w:rsidRDefault="00A16D4B" w:rsidP="008F0C6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8F0C65">
        <w:rPr>
          <w:sz w:val="24"/>
          <w:szCs w:val="24"/>
        </w:rPr>
        <w:t xml:space="preserve">Вычислите </w:t>
      </w:r>
      <w:r w:rsidR="008F0C65" w:rsidRPr="008F0C65">
        <w:rPr>
          <w:sz w:val="24"/>
          <w:szCs w:val="24"/>
        </w:rPr>
        <w:t>константу Липшица для функции f(x) = 2x + 3 на интервале [-1, 1].</w:t>
      </w:r>
    </w:p>
    <w:p w14:paraId="2D2A7A8E" w14:textId="77777777" w:rsidR="008F0C65" w:rsidRPr="008F0C65" w:rsidRDefault="008F0C65" w:rsidP="008F0C65">
      <w:pPr>
        <w:jc w:val="both"/>
        <w:rPr>
          <w:sz w:val="24"/>
          <w:szCs w:val="24"/>
        </w:rPr>
      </w:pPr>
    </w:p>
    <w:p w14:paraId="51AC5946" w14:textId="1D8320AF" w:rsidR="008F0C65" w:rsidRPr="008F0C65" w:rsidRDefault="008F0C65" w:rsidP="008F0C65">
      <w:pPr>
        <w:jc w:val="both"/>
        <w:rPr>
          <w:b/>
          <w:sz w:val="24"/>
          <w:szCs w:val="24"/>
        </w:rPr>
      </w:pPr>
      <w:r w:rsidRPr="008F0C65">
        <w:rPr>
          <w:b/>
          <w:sz w:val="24"/>
          <w:szCs w:val="24"/>
        </w:rPr>
        <w:t>Правильный ответ: 2.</w:t>
      </w:r>
    </w:p>
    <w:p w14:paraId="1DF97391" w14:textId="77777777" w:rsidR="008F0C65" w:rsidRDefault="008F0C65" w:rsidP="00F817F9">
      <w:pPr>
        <w:jc w:val="both"/>
        <w:rPr>
          <w:sz w:val="24"/>
          <w:szCs w:val="24"/>
        </w:rPr>
      </w:pPr>
    </w:p>
    <w:p w14:paraId="17623487" w14:textId="77777777" w:rsidR="008F0C65" w:rsidRDefault="008F0C65" w:rsidP="00F817F9">
      <w:pPr>
        <w:jc w:val="both"/>
        <w:rPr>
          <w:sz w:val="24"/>
          <w:szCs w:val="24"/>
        </w:rPr>
      </w:pPr>
    </w:p>
    <w:p w14:paraId="3B8BD5D5" w14:textId="64468C96" w:rsidR="00F817F9" w:rsidRPr="004A5DFC" w:rsidRDefault="008F0C65" w:rsidP="00F817F9">
      <w:pPr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5) </w:t>
      </w:r>
      <w:r w:rsidR="008339EA" w:rsidRPr="001840AC">
        <w:rPr>
          <w:sz w:val="24"/>
          <w:szCs w:val="24"/>
        </w:rPr>
        <w:t xml:space="preserve">Выберите </w:t>
      </w:r>
      <w:r w:rsidR="008339EA">
        <w:rPr>
          <w:b/>
          <w:sz w:val="24"/>
          <w:szCs w:val="24"/>
        </w:rPr>
        <w:t>1</w:t>
      </w:r>
      <w:r w:rsidR="008339EA" w:rsidRPr="004F0620">
        <w:rPr>
          <w:b/>
          <w:sz w:val="24"/>
          <w:szCs w:val="24"/>
        </w:rPr>
        <w:t xml:space="preserve"> правильны</w:t>
      </w:r>
      <w:r w:rsidR="008339EA">
        <w:rPr>
          <w:b/>
          <w:sz w:val="24"/>
          <w:szCs w:val="24"/>
        </w:rPr>
        <w:t>й</w:t>
      </w:r>
      <w:r w:rsidR="008339EA" w:rsidRPr="001840AC">
        <w:rPr>
          <w:sz w:val="24"/>
          <w:szCs w:val="24"/>
        </w:rPr>
        <w:t xml:space="preserve"> ответ</w:t>
      </w:r>
      <w:r w:rsidR="008339EA">
        <w:rPr>
          <w:sz w:val="24"/>
          <w:szCs w:val="24"/>
        </w:rPr>
        <w:t xml:space="preserve">. </w:t>
      </w:r>
      <w:r w:rsidR="00F817F9" w:rsidRPr="004A5DFC">
        <w:rPr>
          <w:rFonts w:eastAsia="Calibri"/>
          <w:sz w:val="24"/>
          <w:szCs w:val="24"/>
        </w:rPr>
        <w:t>Как</w:t>
      </w:r>
      <w:r w:rsidR="008339EA">
        <w:rPr>
          <w:rFonts w:eastAsia="Calibri"/>
          <w:sz w:val="24"/>
          <w:szCs w:val="24"/>
        </w:rPr>
        <w:t>ой</w:t>
      </w:r>
      <w:r w:rsidR="00F817F9" w:rsidRPr="004A5DFC">
        <w:rPr>
          <w:rFonts w:eastAsia="Calibri"/>
          <w:sz w:val="24"/>
          <w:szCs w:val="24"/>
        </w:rPr>
        <w:t xml:space="preserve"> метод одномерной оптимизации используют информацию о производной функции?</w:t>
      </w:r>
      <w:r w:rsidR="00F817F9" w:rsidRPr="00051606">
        <w:rPr>
          <w:sz w:val="24"/>
          <w:szCs w:val="24"/>
        </w:rPr>
        <w:t xml:space="preserve"> </w:t>
      </w:r>
    </w:p>
    <w:p w14:paraId="7E971043" w14:textId="77777777" w:rsidR="00F817F9" w:rsidRPr="004A5DFC" w:rsidRDefault="00F817F9" w:rsidP="00F817F9">
      <w:pPr>
        <w:jc w:val="both"/>
        <w:rPr>
          <w:rFonts w:eastAsia="Calibri"/>
          <w:sz w:val="24"/>
          <w:szCs w:val="24"/>
        </w:rPr>
      </w:pPr>
    </w:p>
    <w:p w14:paraId="0457C9E9" w14:textId="77777777" w:rsidR="00F817F9" w:rsidRDefault="00F817F9" w:rsidP="00F817F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</w:t>
      </w:r>
      <w:r w:rsidRPr="004A5DFC">
        <w:rPr>
          <w:rFonts w:eastAsia="Calibri"/>
          <w:sz w:val="24"/>
          <w:szCs w:val="24"/>
        </w:rPr>
        <w:t xml:space="preserve"> Метод золотого сечения </w:t>
      </w:r>
    </w:p>
    <w:p w14:paraId="36E9B4F4" w14:textId="77777777" w:rsidR="00F817F9" w:rsidRDefault="00F817F9" w:rsidP="00F817F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2.</w:t>
      </w:r>
      <w:r w:rsidRPr="004A5DFC">
        <w:rPr>
          <w:rFonts w:eastAsia="Calibri"/>
          <w:sz w:val="24"/>
          <w:szCs w:val="24"/>
        </w:rPr>
        <w:t xml:space="preserve"> Метод дихотомии</w:t>
      </w:r>
    </w:p>
    <w:p w14:paraId="3ECFCF28" w14:textId="77777777" w:rsidR="00F817F9" w:rsidRDefault="00F817F9" w:rsidP="00F817F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</w:t>
      </w:r>
      <w:r w:rsidRPr="004A5DFC">
        <w:rPr>
          <w:rFonts w:eastAsia="Calibri"/>
          <w:sz w:val="24"/>
          <w:szCs w:val="24"/>
        </w:rPr>
        <w:t xml:space="preserve"> Метод Ньютона</w:t>
      </w:r>
    </w:p>
    <w:p w14:paraId="454AF531" w14:textId="424CAF5F" w:rsidR="00F817F9" w:rsidRPr="004A5DFC" w:rsidRDefault="00F817F9" w:rsidP="00F817F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4.</w:t>
      </w:r>
      <w:r w:rsidRPr="004A5DFC">
        <w:rPr>
          <w:rFonts w:eastAsia="Calibri"/>
          <w:sz w:val="24"/>
          <w:szCs w:val="24"/>
        </w:rPr>
        <w:t xml:space="preserve"> Метод </w:t>
      </w:r>
      <w:r w:rsidR="00B20CF2">
        <w:rPr>
          <w:rFonts w:eastAsia="Calibri"/>
          <w:sz w:val="24"/>
          <w:szCs w:val="24"/>
        </w:rPr>
        <w:t>Фибоначчи</w:t>
      </w:r>
    </w:p>
    <w:p w14:paraId="67AD3376" w14:textId="77777777" w:rsidR="00F817F9" w:rsidRPr="004A5DFC" w:rsidRDefault="00F817F9" w:rsidP="00F817F9">
      <w:pPr>
        <w:jc w:val="both"/>
        <w:rPr>
          <w:rFonts w:eastAsia="Calibri"/>
          <w:sz w:val="24"/>
          <w:szCs w:val="24"/>
        </w:rPr>
      </w:pPr>
    </w:p>
    <w:p w14:paraId="7A9C2DD3" w14:textId="67C6486A" w:rsidR="00F817F9" w:rsidRPr="00051606" w:rsidRDefault="00F817F9" w:rsidP="00F817F9">
      <w:pPr>
        <w:jc w:val="both"/>
        <w:rPr>
          <w:rFonts w:eastAsia="Calibri"/>
          <w:b/>
          <w:bCs/>
          <w:sz w:val="24"/>
          <w:szCs w:val="24"/>
        </w:rPr>
      </w:pPr>
      <w:r w:rsidRPr="00051606">
        <w:rPr>
          <w:rFonts w:eastAsia="Calibri"/>
          <w:b/>
          <w:bCs/>
          <w:sz w:val="24"/>
          <w:szCs w:val="24"/>
        </w:rPr>
        <w:t>Правильный ответ: 3.</w:t>
      </w:r>
      <w:r>
        <w:rPr>
          <w:rFonts w:eastAsia="Calibri"/>
          <w:b/>
          <w:bCs/>
          <w:sz w:val="24"/>
          <w:szCs w:val="24"/>
        </w:rPr>
        <w:t xml:space="preserve"> </w:t>
      </w:r>
      <w:r w:rsidRPr="00051606">
        <w:rPr>
          <w:rFonts w:eastAsia="Calibri"/>
          <w:b/>
          <w:bCs/>
          <w:sz w:val="24"/>
          <w:szCs w:val="24"/>
        </w:rPr>
        <w:t>Метод Ньютона.</w:t>
      </w:r>
    </w:p>
    <w:p w14:paraId="218EFD74" w14:textId="77777777" w:rsidR="00F817F9" w:rsidRDefault="00F817F9" w:rsidP="00F817F9">
      <w:pPr>
        <w:jc w:val="both"/>
        <w:rPr>
          <w:rFonts w:eastAsia="Calibri"/>
          <w:sz w:val="24"/>
          <w:szCs w:val="24"/>
        </w:rPr>
      </w:pPr>
    </w:p>
    <w:p w14:paraId="7D4C763D" w14:textId="7F3D23F6" w:rsidR="00775F7C" w:rsidRPr="00BD78B8" w:rsidRDefault="008F0C65" w:rsidP="00775F7C">
      <w:pPr>
        <w:widowControl w:val="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</w:t>
      </w:r>
      <w:r w:rsidR="00F817F9" w:rsidRPr="00037B73">
        <w:rPr>
          <w:rFonts w:eastAsia="Calibri"/>
          <w:sz w:val="24"/>
          <w:szCs w:val="24"/>
        </w:rPr>
        <w:t xml:space="preserve">) </w:t>
      </w:r>
      <w:r w:rsidR="00775F7C" w:rsidRPr="00BD78B8">
        <w:rPr>
          <w:rFonts w:eastAsia="Calibri"/>
          <w:sz w:val="24"/>
          <w:szCs w:val="24"/>
        </w:rPr>
        <w:t>Установите соответствие.</w:t>
      </w:r>
    </w:p>
    <w:p w14:paraId="7960F386" w14:textId="77777777" w:rsidR="00775F7C" w:rsidRPr="00BD78B8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  <w:r w:rsidRPr="00BD78B8">
        <w:rPr>
          <w:rFonts w:eastAsia="Calibri"/>
          <w:sz w:val="24"/>
          <w:szCs w:val="24"/>
        </w:rPr>
        <w:t>К каждой позиции, данной в левом столбце, подберите соответствующую позицию из правого столбца.</w:t>
      </w: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775F7C" w:rsidRPr="005D5E02" w14:paraId="77D86FE4" w14:textId="77777777" w:rsidTr="00766E22">
        <w:tc>
          <w:tcPr>
            <w:tcW w:w="2405" w:type="dxa"/>
            <w:gridSpan w:val="2"/>
          </w:tcPr>
          <w:p w14:paraId="6984990A" w14:textId="0A4A8F19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оптимизации</w:t>
            </w:r>
          </w:p>
        </w:tc>
        <w:tc>
          <w:tcPr>
            <w:tcW w:w="7083" w:type="dxa"/>
            <w:gridSpan w:val="2"/>
          </w:tcPr>
          <w:p w14:paraId="1EEFFD63" w14:textId="13AD6D6C" w:rsidR="00775F7C" w:rsidRPr="00775F7C" w:rsidRDefault="00775F7C" w:rsidP="00775F7C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</w:tr>
      <w:tr w:rsidR="00775F7C" w:rsidRPr="005D5E02" w14:paraId="210200E0" w14:textId="77777777" w:rsidTr="00766E22">
        <w:trPr>
          <w:trHeight w:val="481"/>
        </w:trPr>
        <w:tc>
          <w:tcPr>
            <w:tcW w:w="421" w:type="dxa"/>
            <w:vAlign w:val="center"/>
          </w:tcPr>
          <w:p w14:paraId="45496F1F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1984" w:type="dxa"/>
            <w:vAlign w:val="center"/>
          </w:tcPr>
          <w:p w14:paraId="2D38C451" w14:textId="2435E95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золотого сечения</w:t>
            </w:r>
          </w:p>
        </w:tc>
        <w:tc>
          <w:tcPr>
            <w:tcW w:w="425" w:type="dxa"/>
            <w:vAlign w:val="center"/>
          </w:tcPr>
          <w:p w14:paraId="75D018E9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8" w:type="dxa"/>
          </w:tcPr>
          <w:p w14:paraId="4B589968" w14:textId="70A6D23F" w:rsidR="00775F7C" w:rsidRPr="00775F7C" w:rsidRDefault="00775F7C" w:rsidP="00775F7C">
            <w:pPr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одномерной оптимизации, основанный на аппроксимации целевой функции квадратичной функцией и нахождении минимума этой аппроксимации</w:t>
            </w:r>
          </w:p>
        </w:tc>
      </w:tr>
      <w:tr w:rsidR="00775F7C" w:rsidRPr="005D5E02" w14:paraId="46B7EEE2" w14:textId="77777777" w:rsidTr="00775F7C">
        <w:trPr>
          <w:trHeight w:val="617"/>
        </w:trPr>
        <w:tc>
          <w:tcPr>
            <w:tcW w:w="421" w:type="dxa"/>
            <w:vAlign w:val="center"/>
          </w:tcPr>
          <w:p w14:paraId="64E85FE6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  <w:vAlign w:val="center"/>
          </w:tcPr>
          <w:p w14:paraId="41B3E22E" w14:textId="1BE8AF44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Ньютона</w:t>
            </w:r>
          </w:p>
        </w:tc>
        <w:tc>
          <w:tcPr>
            <w:tcW w:w="425" w:type="dxa"/>
            <w:vAlign w:val="center"/>
          </w:tcPr>
          <w:p w14:paraId="2CF8E092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58" w:type="dxa"/>
          </w:tcPr>
          <w:p w14:paraId="62CBFD0E" w14:textId="38B50DC1" w:rsidR="00775F7C" w:rsidRPr="00775F7C" w:rsidRDefault="00775F7C" w:rsidP="00775F7C">
            <w:pPr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многомерной оптимизации, но его можно применить и к одномерному случаю, использует информацию о градиенте функции для нахождения минимума</w:t>
            </w:r>
          </w:p>
        </w:tc>
      </w:tr>
      <w:tr w:rsidR="00775F7C" w:rsidRPr="005D5E02" w14:paraId="103ABABF" w14:textId="77777777" w:rsidTr="00766E22">
        <w:tc>
          <w:tcPr>
            <w:tcW w:w="421" w:type="dxa"/>
            <w:vAlign w:val="center"/>
          </w:tcPr>
          <w:p w14:paraId="1954240E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84" w:type="dxa"/>
            <w:vAlign w:val="center"/>
          </w:tcPr>
          <w:p w14:paraId="4BF7D94B" w14:textId="093D4DD6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дихотомии</w:t>
            </w:r>
          </w:p>
        </w:tc>
        <w:tc>
          <w:tcPr>
            <w:tcW w:w="425" w:type="dxa"/>
            <w:vAlign w:val="center"/>
          </w:tcPr>
          <w:p w14:paraId="7E57F287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58" w:type="dxa"/>
          </w:tcPr>
          <w:p w14:paraId="0F000E8C" w14:textId="702A792C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одномерной оптимизации, использует идею последовательного сужения интервала, содержащего минимум функции, путем сравнения значений функции в нескольких точках</w:t>
            </w:r>
          </w:p>
        </w:tc>
      </w:tr>
      <w:tr w:rsidR="00775F7C" w:rsidRPr="005D5E02" w14:paraId="21456C9A" w14:textId="77777777" w:rsidTr="00766E22">
        <w:tc>
          <w:tcPr>
            <w:tcW w:w="421" w:type="dxa"/>
            <w:vAlign w:val="center"/>
          </w:tcPr>
          <w:p w14:paraId="381AF978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vAlign w:val="center"/>
          </w:tcPr>
          <w:p w14:paraId="7DE14064" w14:textId="3EA3A89A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наискорейшего спуска</w:t>
            </w:r>
          </w:p>
        </w:tc>
        <w:tc>
          <w:tcPr>
            <w:tcW w:w="425" w:type="dxa"/>
            <w:vAlign w:val="center"/>
          </w:tcPr>
          <w:p w14:paraId="45702753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58" w:type="dxa"/>
          </w:tcPr>
          <w:p w14:paraId="7AA183AD" w14:textId="140489A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5F7C">
              <w:rPr>
                <w:rFonts w:ascii="Times New Roman" w:hAnsi="Times New Roman"/>
                <w:sz w:val="24"/>
                <w:szCs w:val="24"/>
              </w:rPr>
              <w:t>Метод одномерной оптимизации, который использует последовательное деление интервала поиска на две части и выбор части, содержащей минимум функции</w:t>
            </w:r>
          </w:p>
        </w:tc>
      </w:tr>
    </w:tbl>
    <w:p w14:paraId="70CD6A59" w14:textId="77777777" w:rsidR="00775F7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</w:p>
    <w:p w14:paraId="3CF2D933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  <w:r w:rsidRPr="00971EDC">
        <w:rPr>
          <w:rFonts w:eastAsia="Calibri"/>
          <w:sz w:val="24"/>
          <w:szCs w:val="24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775F7C" w:rsidRPr="00971EDC" w14:paraId="0765650B" w14:textId="77777777" w:rsidTr="00766E22">
        <w:tc>
          <w:tcPr>
            <w:tcW w:w="2372" w:type="dxa"/>
          </w:tcPr>
          <w:p w14:paraId="4B834F05" w14:textId="77777777" w:rsidR="00775F7C" w:rsidRPr="00971EDC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72" w:type="dxa"/>
          </w:tcPr>
          <w:p w14:paraId="077B5653" w14:textId="77777777" w:rsidR="00775F7C" w:rsidRPr="00971EDC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2372" w:type="dxa"/>
          </w:tcPr>
          <w:p w14:paraId="21AB6A06" w14:textId="77777777" w:rsidR="00775F7C" w:rsidRPr="00971EDC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2372" w:type="dxa"/>
          </w:tcPr>
          <w:p w14:paraId="480F20AD" w14:textId="77777777" w:rsidR="00775F7C" w:rsidRPr="00971EDC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</w:tr>
      <w:tr w:rsidR="00775F7C" w:rsidRPr="00971EDC" w14:paraId="707B85FF" w14:textId="77777777" w:rsidTr="00766E22">
        <w:tc>
          <w:tcPr>
            <w:tcW w:w="2372" w:type="dxa"/>
          </w:tcPr>
          <w:p w14:paraId="57E20274" w14:textId="77777777" w:rsidR="00775F7C" w:rsidRPr="00971ED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14850378" w14:textId="77777777" w:rsidR="00775F7C" w:rsidRPr="00971ED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4DE2D894" w14:textId="77777777" w:rsidR="00775F7C" w:rsidRPr="00971ED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129B7245" w14:textId="77777777" w:rsidR="00775F7C" w:rsidRPr="00971ED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D08C09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</w:p>
    <w:p w14:paraId="54990D9C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Правильный о</w:t>
      </w:r>
      <w:r w:rsidRPr="00971EDC">
        <w:rPr>
          <w:rFonts w:eastAsia="Calibri"/>
          <w:b/>
          <w:sz w:val="24"/>
          <w:szCs w:val="24"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775F7C" w:rsidRPr="00E50A76" w14:paraId="4F3247CC" w14:textId="77777777" w:rsidTr="00766E22">
        <w:tc>
          <w:tcPr>
            <w:tcW w:w="2372" w:type="dxa"/>
          </w:tcPr>
          <w:p w14:paraId="0EABF96F" w14:textId="77777777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0A76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372" w:type="dxa"/>
          </w:tcPr>
          <w:p w14:paraId="768CD00B" w14:textId="77777777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0A76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372" w:type="dxa"/>
          </w:tcPr>
          <w:p w14:paraId="13162318" w14:textId="77777777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0A76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372" w:type="dxa"/>
          </w:tcPr>
          <w:p w14:paraId="534D152D" w14:textId="77777777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0A76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775F7C" w:rsidRPr="00E50A76" w14:paraId="455F1D33" w14:textId="77777777" w:rsidTr="00766E22">
        <w:tc>
          <w:tcPr>
            <w:tcW w:w="2372" w:type="dxa"/>
          </w:tcPr>
          <w:p w14:paraId="56F93EE4" w14:textId="0B7932BF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372" w:type="dxa"/>
          </w:tcPr>
          <w:p w14:paraId="32EE8C3E" w14:textId="4ADC9D0B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72" w:type="dxa"/>
          </w:tcPr>
          <w:p w14:paraId="0486F115" w14:textId="0D218C56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72" w:type="dxa"/>
          </w:tcPr>
          <w:p w14:paraId="47DB5BD7" w14:textId="5B11695A" w:rsidR="00775F7C" w:rsidRPr="00E50A76" w:rsidRDefault="00775F7C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14:paraId="2E048C90" w14:textId="77777777" w:rsidR="00775F7C" w:rsidRDefault="00775F7C" w:rsidP="00F817F9">
      <w:pPr>
        <w:jc w:val="both"/>
        <w:rPr>
          <w:rFonts w:eastAsia="Calibri"/>
          <w:sz w:val="24"/>
          <w:szCs w:val="24"/>
        </w:rPr>
      </w:pPr>
    </w:p>
    <w:p w14:paraId="02697C45" w14:textId="77777777" w:rsidR="00775F7C" w:rsidRDefault="00775F7C" w:rsidP="00F817F9">
      <w:pPr>
        <w:jc w:val="both"/>
        <w:rPr>
          <w:rFonts w:eastAsia="Calibri"/>
          <w:sz w:val="24"/>
          <w:szCs w:val="24"/>
        </w:rPr>
      </w:pPr>
    </w:p>
    <w:p w14:paraId="23D10875" w14:textId="77777777" w:rsidR="00775F7C" w:rsidRDefault="00775F7C" w:rsidP="00F817F9">
      <w:pPr>
        <w:jc w:val="both"/>
        <w:rPr>
          <w:rFonts w:eastAsia="Calibri"/>
          <w:sz w:val="24"/>
          <w:szCs w:val="24"/>
        </w:rPr>
      </w:pPr>
    </w:p>
    <w:p w14:paraId="7C63137E" w14:textId="53944B7A" w:rsidR="00AA3C30" w:rsidRPr="00AA3C30" w:rsidRDefault="008F0C65" w:rsidP="00114150">
      <w:pPr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7</w:t>
      </w:r>
      <w:r w:rsidR="00775F7C">
        <w:rPr>
          <w:rFonts w:eastAsia="Calibri"/>
          <w:sz w:val="24"/>
          <w:szCs w:val="24"/>
        </w:rPr>
        <w:t xml:space="preserve">) </w:t>
      </w:r>
      <w:r w:rsidR="00AA3C30">
        <w:rPr>
          <w:sz w:val="24"/>
          <w:szCs w:val="24"/>
        </w:rPr>
        <w:t xml:space="preserve">Выберите </w:t>
      </w:r>
      <w:r w:rsidR="00AA3C30" w:rsidRPr="00AA3C30">
        <w:rPr>
          <w:b/>
          <w:sz w:val="24"/>
          <w:szCs w:val="24"/>
        </w:rPr>
        <w:t>1 правильный</w:t>
      </w:r>
      <w:r w:rsidR="00AA3C30">
        <w:rPr>
          <w:sz w:val="24"/>
          <w:szCs w:val="24"/>
        </w:rPr>
        <w:t xml:space="preserve"> ответ. </w:t>
      </w:r>
      <w:r w:rsidR="00AA3C30" w:rsidRPr="00AA3C30">
        <w:rPr>
          <w:sz w:val="24"/>
          <w:szCs w:val="24"/>
        </w:rPr>
        <w:t>Какой основной принцип лежит в основе метода оптимизации Брента?</w:t>
      </w:r>
    </w:p>
    <w:p w14:paraId="710EC0DD" w14:textId="77777777" w:rsidR="00AA3C30" w:rsidRDefault="00AA3C30" w:rsidP="00AA3C30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AA3C30">
        <w:rPr>
          <w:sz w:val="24"/>
          <w:szCs w:val="24"/>
        </w:rPr>
        <w:t xml:space="preserve">Использование метода Ньютона для поиска минимума функции. </w:t>
      </w:r>
    </w:p>
    <w:p w14:paraId="00DFAB92" w14:textId="7C8B15AC" w:rsidR="00AA3C30" w:rsidRDefault="00AA3C30" w:rsidP="00AA3C30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AA3C30">
        <w:rPr>
          <w:sz w:val="24"/>
          <w:szCs w:val="24"/>
        </w:rPr>
        <w:t xml:space="preserve"> Градиентный спуск с адаптивным шагом.</w:t>
      </w:r>
    </w:p>
    <w:p w14:paraId="7ECB5420" w14:textId="77777777" w:rsidR="00AA3C30" w:rsidRDefault="00AA3C30" w:rsidP="00AA3C30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AA3C30">
        <w:rPr>
          <w:sz w:val="24"/>
          <w:szCs w:val="24"/>
        </w:rPr>
        <w:t xml:space="preserve">Комбинация методов золотого сечения и квадратичной интерполяции. </w:t>
      </w:r>
    </w:p>
    <w:p w14:paraId="2EEC5A53" w14:textId="7BFF3C85" w:rsidR="00AA3C30" w:rsidRPr="00AA3C30" w:rsidRDefault="00AA3C30" w:rsidP="00AA3C30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AA3C30">
        <w:rPr>
          <w:sz w:val="24"/>
          <w:szCs w:val="24"/>
        </w:rPr>
        <w:t xml:space="preserve"> Метод наискорейшего спуска.</w:t>
      </w:r>
    </w:p>
    <w:p w14:paraId="3C51F04E" w14:textId="77777777" w:rsidR="00AA3C30" w:rsidRPr="00AA3C30" w:rsidRDefault="00AA3C30" w:rsidP="00AA3C30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</w:p>
    <w:p w14:paraId="4D72FD0D" w14:textId="7EE3EBF4" w:rsidR="00F817F9" w:rsidRPr="00AA3C30" w:rsidRDefault="00AA3C30" w:rsidP="00AA3C30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b/>
          <w:sz w:val="24"/>
          <w:szCs w:val="24"/>
        </w:rPr>
      </w:pPr>
      <w:r w:rsidRPr="00AA3C30">
        <w:rPr>
          <w:b/>
          <w:sz w:val="24"/>
          <w:szCs w:val="24"/>
        </w:rPr>
        <w:t>Правильный ответ: 3. Комбинация методов золотого сечения и квадратичной интерполяции.</w:t>
      </w:r>
    </w:p>
    <w:p w14:paraId="099F5F85" w14:textId="77777777" w:rsidR="008339EA" w:rsidRDefault="008339EA" w:rsidP="00F817F9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</w:p>
    <w:p w14:paraId="42202E9C" w14:textId="77777777" w:rsidR="008339EA" w:rsidRPr="000A20AA" w:rsidRDefault="008339EA" w:rsidP="00F817F9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</w:p>
    <w:p w14:paraId="07A176DD" w14:textId="54899FD3" w:rsidR="004B2947" w:rsidRDefault="00114150" w:rsidP="00114150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8</w:t>
      </w:r>
      <w:r w:rsidR="00F817F9" w:rsidRPr="003705C1">
        <w:rPr>
          <w:bCs/>
          <w:sz w:val="24"/>
          <w:szCs w:val="24"/>
        </w:rPr>
        <w:t xml:space="preserve">) </w:t>
      </w:r>
      <w:r w:rsidR="004C0E1E">
        <w:rPr>
          <w:bCs/>
          <w:sz w:val="24"/>
          <w:szCs w:val="24"/>
        </w:rPr>
        <w:t>Назовите наиболее известный квазиньютоновский метод</w:t>
      </w:r>
      <w:r w:rsidR="00F817F9" w:rsidRPr="003705C1">
        <w:rPr>
          <w:sz w:val="24"/>
          <w:szCs w:val="24"/>
        </w:rPr>
        <w:t>.</w:t>
      </w:r>
    </w:p>
    <w:p w14:paraId="06C95A36" w14:textId="77777777" w:rsidR="004B2947" w:rsidRDefault="004B2947" w:rsidP="004B2947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b/>
          <w:sz w:val="24"/>
          <w:szCs w:val="24"/>
        </w:rPr>
      </w:pPr>
    </w:p>
    <w:p w14:paraId="6EFB3B9C" w14:textId="09D5FED0" w:rsidR="00F817F9" w:rsidRPr="004C0E1E" w:rsidRDefault="00F817F9" w:rsidP="004B2947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  <w:r w:rsidRPr="003705C1">
        <w:rPr>
          <w:b/>
          <w:sz w:val="24"/>
          <w:szCs w:val="24"/>
        </w:rPr>
        <w:t xml:space="preserve">Правильный ответ: </w:t>
      </w:r>
      <w:r w:rsidR="004C0E1E">
        <w:rPr>
          <w:b/>
          <w:sz w:val="24"/>
          <w:szCs w:val="24"/>
        </w:rPr>
        <w:t>алгоритм</w:t>
      </w:r>
      <w:r w:rsidR="004C0E1E" w:rsidRPr="00385AFB">
        <w:rPr>
          <w:b/>
          <w:sz w:val="24"/>
          <w:szCs w:val="24"/>
        </w:rPr>
        <w:t xml:space="preserve"> </w:t>
      </w:r>
      <w:r w:rsidR="004C0E1E">
        <w:rPr>
          <w:b/>
          <w:sz w:val="24"/>
          <w:szCs w:val="24"/>
          <w:lang w:val="en-US"/>
        </w:rPr>
        <w:t>BFGS</w:t>
      </w:r>
    </w:p>
    <w:p w14:paraId="4F62C140" w14:textId="77777777" w:rsidR="00F817F9" w:rsidRPr="000A20AA" w:rsidRDefault="00F817F9" w:rsidP="00F817F9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</w:p>
    <w:p w14:paraId="1A9C92D0" w14:textId="5F9769C9" w:rsidR="00F817F9" w:rsidRDefault="00F817F9" w:rsidP="00F817F9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z w:val="24"/>
          <w:szCs w:val="24"/>
        </w:rPr>
      </w:pPr>
    </w:p>
    <w:p w14:paraId="6F2B2DA9" w14:textId="15B793A2" w:rsidR="00B673F4" w:rsidRPr="00B673F4" w:rsidRDefault="00114150" w:rsidP="003E3687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="00F817F9">
        <w:rPr>
          <w:rFonts w:eastAsia="Calibri"/>
          <w:sz w:val="24"/>
          <w:szCs w:val="24"/>
        </w:rPr>
        <w:t>)</w:t>
      </w:r>
      <w:r w:rsidR="00F817F9" w:rsidRPr="00971EDC">
        <w:rPr>
          <w:rFonts w:eastAsia="Calibri"/>
          <w:sz w:val="24"/>
          <w:szCs w:val="24"/>
        </w:rPr>
        <w:t xml:space="preserve"> </w:t>
      </w:r>
      <w:r w:rsidR="00B673F4" w:rsidRPr="00B673F4">
        <w:rPr>
          <w:sz w:val="24"/>
          <w:szCs w:val="24"/>
        </w:rPr>
        <w:t xml:space="preserve">Выберите </w:t>
      </w:r>
      <w:r w:rsidR="00B673F4" w:rsidRPr="00B673F4">
        <w:rPr>
          <w:b/>
          <w:sz w:val="24"/>
          <w:szCs w:val="24"/>
        </w:rPr>
        <w:t>1 правильный</w:t>
      </w:r>
      <w:r w:rsidR="00B673F4" w:rsidRPr="00B673F4">
        <w:rPr>
          <w:sz w:val="24"/>
          <w:szCs w:val="24"/>
        </w:rPr>
        <w:t xml:space="preserve"> вариант ответа.</w:t>
      </w:r>
      <w:r w:rsidR="00B673F4" w:rsidRPr="00B673F4">
        <w:rPr>
          <w:rFonts w:eastAsia="Calibri"/>
          <w:sz w:val="24"/>
          <w:szCs w:val="24"/>
        </w:rPr>
        <w:t xml:space="preserve"> </w:t>
      </w:r>
      <w:r w:rsidR="00B673F4" w:rsidRPr="00B673F4">
        <w:rPr>
          <w:sz w:val="24"/>
          <w:szCs w:val="24"/>
        </w:rPr>
        <w:t>Что представляет собой градиент функции в точке?</w:t>
      </w:r>
    </w:p>
    <w:p w14:paraId="62425531" w14:textId="1C6662F9" w:rsidR="00B673F4" w:rsidRPr="00B673F4" w:rsidRDefault="00B673F4" w:rsidP="00B673F4">
      <w:pPr>
        <w:rPr>
          <w:sz w:val="24"/>
          <w:szCs w:val="24"/>
        </w:rPr>
      </w:pPr>
      <w:r w:rsidRPr="00B673F4">
        <w:rPr>
          <w:sz w:val="24"/>
          <w:szCs w:val="24"/>
        </w:rPr>
        <w:t>1. Направление наименьшего возрастания функции</w:t>
      </w:r>
    </w:p>
    <w:p w14:paraId="7E59E3EC" w14:textId="671A60F4" w:rsidR="00B673F4" w:rsidRPr="00B673F4" w:rsidRDefault="00B673F4" w:rsidP="00B673F4">
      <w:pPr>
        <w:rPr>
          <w:sz w:val="24"/>
          <w:szCs w:val="24"/>
        </w:rPr>
      </w:pPr>
      <w:r w:rsidRPr="00B673F4">
        <w:rPr>
          <w:sz w:val="24"/>
          <w:szCs w:val="24"/>
        </w:rPr>
        <w:t>2. Направление наибольшего возрастания функции</w:t>
      </w:r>
    </w:p>
    <w:p w14:paraId="17BDACBC" w14:textId="777563FD" w:rsidR="00B673F4" w:rsidRPr="00B673F4" w:rsidRDefault="00B673F4" w:rsidP="00B673F4">
      <w:pPr>
        <w:rPr>
          <w:sz w:val="24"/>
          <w:szCs w:val="24"/>
        </w:rPr>
      </w:pPr>
      <w:r w:rsidRPr="00B673F4">
        <w:rPr>
          <w:sz w:val="24"/>
          <w:szCs w:val="24"/>
        </w:rPr>
        <w:t>3. Производную функции в этой точке</w:t>
      </w:r>
    </w:p>
    <w:p w14:paraId="0956347E" w14:textId="34C0F154" w:rsidR="00B673F4" w:rsidRPr="00B673F4" w:rsidRDefault="00B673F4" w:rsidP="00B673F4">
      <w:pPr>
        <w:rPr>
          <w:sz w:val="24"/>
          <w:szCs w:val="24"/>
        </w:rPr>
      </w:pPr>
      <w:r w:rsidRPr="00B673F4">
        <w:rPr>
          <w:sz w:val="24"/>
          <w:szCs w:val="24"/>
        </w:rPr>
        <w:t>4. Вектор, перпендикулярный поверхности уровня функции</w:t>
      </w:r>
    </w:p>
    <w:p w14:paraId="046EF80A" w14:textId="77777777" w:rsidR="00B673F4" w:rsidRPr="00B673F4" w:rsidRDefault="00B673F4" w:rsidP="00B673F4">
      <w:pPr>
        <w:rPr>
          <w:sz w:val="24"/>
          <w:szCs w:val="24"/>
        </w:rPr>
      </w:pPr>
    </w:p>
    <w:p w14:paraId="3E1D7CDC" w14:textId="77777777" w:rsidR="00B673F4" w:rsidRPr="00B673F4" w:rsidRDefault="00B673F4" w:rsidP="00B673F4">
      <w:pPr>
        <w:rPr>
          <w:b/>
          <w:bCs/>
          <w:sz w:val="24"/>
          <w:szCs w:val="24"/>
        </w:rPr>
      </w:pPr>
      <w:r w:rsidRPr="00B673F4">
        <w:rPr>
          <w:rFonts w:eastAsia="Calibri"/>
          <w:b/>
          <w:sz w:val="24"/>
          <w:szCs w:val="24"/>
        </w:rPr>
        <w:t xml:space="preserve">Правильный ответ: 2. </w:t>
      </w:r>
      <w:r w:rsidRPr="00B673F4">
        <w:rPr>
          <w:b/>
          <w:bCs/>
          <w:sz w:val="24"/>
          <w:szCs w:val="24"/>
        </w:rPr>
        <w:t>Направление наибольшего возрастания функции</w:t>
      </w:r>
    </w:p>
    <w:p w14:paraId="44EDBAFC" w14:textId="77777777" w:rsidR="00B673F4" w:rsidRDefault="00B673F4" w:rsidP="00847B4A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7A144F9" w14:textId="77777777" w:rsidR="00F22049" w:rsidRPr="00587173" w:rsidRDefault="00F22049" w:rsidP="00847B4A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89234E3" w14:textId="356E67B0" w:rsidR="005D5E02" w:rsidRPr="00971EDC" w:rsidRDefault="00DC364C" w:rsidP="00114150">
      <w:pPr>
        <w:pStyle w:val="ab"/>
        <w:tabs>
          <w:tab w:val="left" w:pos="426"/>
        </w:tabs>
        <w:ind w:left="0"/>
        <w:rPr>
          <w:rFonts w:eastAsia="Calibri"/>
          <w:sz w:val="24"/>
          <w:szCs w:val="24"/>
        </w:rPr>
      </w:pPr>
      <w:r>
        <w:rPr>
          <w:sz w:val="24"/>
          <w:szCs w:val="24"/>
        </w:rPr>
        <w:t>1</w:t>
      </w:r>
      <w:r w:rsidR="00114150">
        <w:rPr>
          <w:sz w:val="24"/>
          <w:szCs w:val="24"/>
        </w:rPr>
        <w:t>0</w:t>
      </w:r>
      <w:r w:rsidR="00A16D4B">
        <w:rPr>
          <w:sz w:val="24"/>
          <w:szCs w:val="24"/>
        </w:rPr>
        <w:t>)</w:t>
      </w:r>
      <w:r w:rsidR="005D5E02" w:rsidRPr="00971EDC">
        <w:rPr>
          <w:rFonts w:eastAsia="Calibri"/>
          <w:sz w:val="24"/>
          <w:szCs w:val="24"/>
        </w:rPr>
        <w:t>Установите соответствие.</w:t>
      </w:r>
    </w:p>
    <w:p w14:paraId="7C03CC91" w14:textId="77777777" w:rsidR="005D5E02" w:rsidRPr="00971EDC" w:rsidRDefault="005D5E02" w:rsidP="005D5E0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  <w:r w:rsidRPr="00971EDC">
        <w:rPr>
          <w:rFonts w:eastAsia="Calibri"/>
          <w:sz w:val="24"/>
          <w:szCs w:val="24"/>
        </w:rPr>
        <w:t>К каждой позиции, данной в левом столбце, подберите соответствующую позицию из правого столбца.</w:t>
      </w:r>
    </w:p>
    <w:p w14:paraId="41D846DC" w14:textId="77777777" w:rsidR="0023506B" w:rsidRPr="00971EDC" w:rsidRDefault="0023506B" w:rsidP="005D5E0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B01CA8" w:rsidRPr="00B01CA8" w14:paraId="1DACFDF9" w14:textId="77777777" w:rsidTr="00B01CA8">
        <w:tc>
          <w:tcPr>
            <w:tcW w:w="2405" w:type="dxa"/>
            <w:gridSpan w:val="2"/>
            <w:vAlign w:val="center"/>
          </w:tcPr>
          <w:p w14:paraId="7D1C5D35" w14:textId="1C6BB996" w:rsidR="005D5E02" w:rsidRPr="00B01CA8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 оптимизации</w:t>
            </w:r>
          </w:p>
        </w:tc>
        <w:tc>
          <w:tcPr>
            <w:tcW w:w="7083" w:type="dxa"/>
            <w:gridSpan w:val="2"/>
            <w:vAlign w:val="center"/>
          </w:tcPr>
          <w:p w14:paraId="4430C2C6" w14:textId="6BBB607E" w:rsidR="005D5E02" w:rsidRPr="00B01CA8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B01CA8">
              <w:rPr>
                <w:rFonts w:ascii="Times New Roman" w:hAnsi="Times New Roman"/>
              </w:rPr>
              <w:t>Характеристика</w:t>
            </w:r>
            <w:r w:rsidR="00F817F9">
              <w:rPr>
                <w:rFonts w:ascii="Times New Roman" w:hAnsi="Times New Roman"/>
              </w:rPr>
              <w:t xml:space="preserve"> метода</w:t>
            </w:r>
          </w:p>
        </w:tc>
      </w:tr>
      <w:tr w:rsidR="00B01CA8" w:rsidRPr="00B01CA8" w14:paraId="75A924A0" w14:textId="77777777" w:rsidTr="00B01CA8">
        <w:trPr>
          <w:trHeight w:val="481"/>
        </w:trPr>
        <w:tc>
          <w:tcPr>
            <w:tcW w:w="421" w:type="dxa"/>
            <w:vAlign w:val="center"/>
          </w:tcPr>
          <w:p w14:paraId="1097FD58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84" w:type="dxa"/>
            <w:vAlign w:val="center"/>
          </w:tcPr>
          <w:p w14:paraId="31DEE22D" w14:textId="1DFA9BC8" w:rsidR="005D5E02" w:rsidRPr="00F817F9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Градиентный спуск с постоянным шагом</w:t>
            </w:r>
          </w:p>
        </w:tc>
        <w:tc>
          <w:tcPr>
            <w:tcW w:w="425" w:type="dxa"/>
            <w:vAlign w:val="center"/>
          </w:tcPr>
          <w:p w14:paraId="4E979D95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8" w:type="dxa"/>
            <w:vAlign w:val="center"/>
          </w:tcPr>
          <w:p w14:paraId="298530AD" w14:textId="65C21A93" w:rsidR="005D5E02" w:rsidRPr="00F817F9" w:rsidRDefault="00F817F9" w:rsidP="00B01CA8">
            <w:pPr>
              <w:widowControl w:val="0"/>
              <w:tabs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аппроксимируют Гессиан, избегая его прямого вычисления</w:t>
            </w:r>
          </w:p>
        </w:tc>
      </w:tr>
      <w:tr w:rsidR="00B01CA8" w:rsidRPr="00B01CA8" w14:paraId="341A9396" w14:textId="77777777" w:rsidTr="00B01CA8">
        <w:tc>
          <w:tcPr>
            <w:tcW w:w="421" w:type="dxa"/>
            <w:vAlign w:val="center"/>
          </w:tcPr>
          <w:p w14:paraId="74EF0EC6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84" w:type="dxa"/>
            <w:vAlign w:val="center"/>
          </w:tcPr>
          <w:p w14:paraId="1216BD7D" w14:textId="6821A102" w:rsidR="005D5E02" w:rsidRPr="00F817F9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Метод Ньютона</w:t>
            </w:r>
          </w:p>
        </w:tc>
        <w:tc>
          <w:tcPr>
            <w:tcW w:w="425" w:type="dxa"/>
            <w:vAlign w:val="center"/>
          </w:tcPr>
          <w:p w14:paraId="0D702C1F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58" w:type="dxa"/>
            <w:vAlign w:val="center"/>
          </w:tcPr>
          <w:p w14:paraId="23594E39" w14:textId="5A7BBB85" w:rsidR="005D5E02" w:rsidRPr="00F817F9" w:rsidRDefault="00F817F9" w:rsidP="00B1162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 xml:space="preserve">самый простой вариант, но может сходиться медленно или не сходиться </w:t>
            </w:r>
            <w:r w:rsidR="00B1162A">
              <w:rPr>
                <w:rFonts w:ascii="Times New Roman" w:hAnsi="Times New Roman"/>
                <w:sz w:val="24"/>
                <w:szCs w:val="24"/>
              </w:rPr>
              <w:t>совсем</w:t>
            </w:r>
          </w:p>
        </w:tc>
      </w:tr>
      <w:tr w:rsidR="00B01CA8" w:rsidRPr="00B01CA8" w14:paraId="70CFFB27" w14:textId="77777777" w:rsidTr="00B01CA8">
        <w:tc>
          <w:tcPr>
            <w:tcW w:w="421" w:type="dxa"/>
            <w:vAlign w:val="center"/>
          </w:tcPr>
          <w:p w14:paraId="7A9CA1C7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84" w:type="dxa"/>
            <w:vAlign w:val="center"/>
          </w:tcPr>
          <w:p w14:paraId="65F749A6" w14:textId="42746DA4" w:rsidR="005D5E02" w:rsidRPr="00F817F9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Методы квази-Ньютона</w:t>
            </w:r>
          </w:p>
        </w:tc>
        <w:tc>
          <w:tcPr>
            <w:tcW w:w="425" w:type="dxa"/>
            <w:vAlign w:val="center"/>
          </w:tcPr>
          <w:p w14:paraId="5AD156F8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58" w:type="dxa"/>
            <w:vAlign w:val="center"/>
          </w:tcPr>
          <w:p w14:paraId="2C0256FD" w14:textId="312F099F" w:rsidR="005D5E02" w:rsidRPr="00F817F9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более эффективный метод, чем простой градиентный спуск, особенно для квадратичных функций</w:t>
            </w:r>
          </w:p>
        </w:tc>
      </w:tr>
      <w:tr w:rsidR="00B01CA8" w:rsidRPr="00B01CA8" w14:paraId="116E9E4A" w14:textId="77777777" w:rsidTr="00B01CA8">
        <w:tc>
          <w:tcPr>
            <w:tcW w:w="421" w:type="dxa"/>
            <w:vAlign w:val="center"/>
          </w:tcPr>
          <w:p w14:paraId="75E2FFCD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vAlign w:val="center"/>
          </w:tcPr>
          <w:p w14:paraId="207C4666" w14:textId="09607ADD" w:rsidR="005D5E02" w:rsidRPr="00F817F9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Метод сопряжённых градиентов</w:t>
            </w:r>
          </w:p>
        </w:tc>
        <w:tc>
          <w:tcPr>
            <w:tcW w:w="425" w:type="dxa"/>
            <w:vAlign w:val="center"/>
          </w:tcPr>
          <w:p w14:paraId="5AA57252" w14:textId="77777777" w:rsidR="005D5E02" w:rsidRPr="00F817F9" w:rsidRDefault="005D5E02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58" w:type="dxa"/>
            <w:vAlign w:val="center"/>
          </w:tcPr>
          <w:p w14:paraId="181FA7A2" w14:textId="011D6070" w:rsidR="005D5E02" w:rsidRPr="00F817F9" w:rsidRDefault="00F817F9" w:rsidP="00B01CA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F817F9">
              <w:rPr>
                <w:rFonts w:ascii="Times New Roman" w:hAnsi="Times New Roman"/>
                <w:sz w:val="24"/>
                <w:szCs w:val="24"/>
              </w:rPr>
              <w:t>быстрый метод с квадратичной сходимостью, но требует вычисления второй производной (Гессиана) и может быть нестабильным</w:t>
            </w:r>
          </w:p>
        </w:tc>
      </w:tr>
    </w:tbl>
    <w:p w14:paraId="5BBB2558" w14:textId="77777777" w:rsidR="005D5E02" w:rsidRPr="00971EDC" w:rsidRDefault="005D5E02" w:rsidP="005D5E0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</w:p>
    <w:p w14:paraId="35947E1B" w14:textId="77777777" w:rsidR="005D5E02" w:rsidRPr="00971EDC" w:rsidRDefault="005D5E02" w:rsidP="005D5E0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  <w:r w:rsidRPr="00971EDC">
        <w:rPr>
          <w:rFonts w:eastAsia="Calibri"/>
          <w:sz w:val="24"/>
          <w:szCs w:val="24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5D5E02" w:rsidRPr="00971EDC" w14:paraId="7B472A85" w14:textId="77777777" w:rsidTr="00893288">
        <w:tc>
          <w:tcPr>
            <w:tcW w:w="2372" w:type="dxa"/>
          </w:tcPr>
          <w:p w14:paraId="1CB6A32F" w14:textId="77777777" w:rsidR="005D5E02" w:rsidRPr="00971EDC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72" w:type="dxa"/>
          </w:tcPr>
          <w:p w14:paraId="259EFF98" w14:textId="77777777" w:rsidR="005D5E02" w:rsidRPr="00971EDC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</w:t>
            </w:r>
          </w:p>
        </w:tc>
        <w:tc>
          <w:tcPr>
            <w:tcW w:w="2372" w:type="dxa"/>
          </w:tcPr>
          <w:p w14:paraId="5FC02290" w14:textId="77777777" w:rsidR="005D5E02" w:rsidRPr="00971EDC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2372" w:type="dxa"/>
          </w:tcPr>
          <w:p w14:paraId="68FADEED" w14:textId="77777777" w:rsidR="005D5E02" w:rsidRPr="00971EDC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1E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</w:t>
            </w:r>
          </w:p>
        </w:tc>
      </w:tr>
      <w:tr w:rsidR="005D5E02" w:rsidRPr="00971EDC" w14:paraId="596A2D1A" w14:textId="77777777" w:rsidTr="00893288">
        <w:tc>
          <w:tcPr>
            <w:tcW w:w="2372" w:type="dxa"/>
          </w:tcPr>
          <w:p w14:paraId="74373D41" w14:textId="03C7C665" w:rsidR="005D5E02" w:rsidRPr="00971EDC" w:rsidRDefault="005D5E02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0635DA15" w14:textId="2212C811" w:rsidR="005D5E02" w:rsidRPr="00971EDC" w:rsidRDefault="005D5E02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5AFC07A8" w14:textId="4591F091" w:rsidR="005D5E02" w:rsidRPr="00971EDC" w:rsidRDefault="005D5E02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2" w:type="dxa"/>
          </w:tcPr>
          <w:p w14:paraId="11BEA26F" w14:textId="0AC6D3F4" w:rsidR="005D5E02" w:rsidRPr="00971EDC" w:rsidRDefault="005D5E02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5121CD" w14:textId="77777777" w:rsidR="005D5E02" w:rsidRPr="00971EDC" w:rsidRDefault="005D5E02" w:rsidP="005D5E0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24"/>
          <w:szCs w:val="24"/>
        </w:rPr>
      </w:pPr>
    </w:p>
    <w:p w14:paraId="188A89C5" w14:textId="7607E652" w:rsidR="005D5E02" w:rsidRPr="00971EDC" w:rsidRDefault="00B01CA8" w:rsidP="005D5E0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Правильный о</w:t>
      </w:r>
      <w:r w:rsidR="005D5E02" w:rsidRPr="00971EDC">
        <w:rPr>
          <w:rFonts w:eastAsia="Calibri"/>
          <w:b/>
          <w:sz w:val="24"/>
          <w:szCs w:val="24"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5D5E02" w:rsidRPr="005D5E02" w14:paraId="21B221FF" w14:textId="77777777" w:rsidTr="00893288">
        <w:tc>
          <w:tcPr>
            <w:tcW w:w="2372" w:type="dxa"/>
          </w:tcPr>
          <w:p w14:paraId="15D40B4F" w14:textId="77777777" w:rsidR="005D5E02" w:rsidRPr="005D5E02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E02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372" w:type="dxa"/>
          </w:tcPr>
          <w:p w14:paraId="02C286C8" w14:textId="77777777" w:rsidR="005D5E02" w:rsidRPr="005D5E02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E02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372" w:type="dxa"/>
          </w:tcPr>
          <w:p w14:paraId="7BB95928" w14:textId="77777777" w:rsidR="005D5E02" w:rsidRPr="005D5E02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E02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372" w:type="dxa"/>
          </w:tcPr>
          <w:p w14:paraId="109E3DB6" w14:textId="77777777" w:rsidR="005D5E02" w:rsidRPr="005D5E02" w:rsidRDefault="005D5E02" w:rsidP="00893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5E02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</w:tr>
      <w:tr w:rsidR="005D5E02" w:rsidRPr="005D5E02" w14:paraId="38CB8479" w14:textId="77777777" w:rsidTr="00893288">
        <w:tc>
          <w:tcPr>
            <w:tcW w:w="2372" w:type="dxa"/>
          </w:tcPr>
          <w:p w14:paraId="49CEF3ED" w14:textId="1D03F2F7" w:rsidR="005D5E02" w:rsidRPr="005D5E02" w:rsidRDefault="00B01CA8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72" w:type="dxa"/>
          </w:tcPr>
          <w:p w14:paraId="23709F18" w14:textId="5F094D40" w:rsidR="005D5E02" w:rsidRPr="005D5E02" w:rsidRDefault="00F817F9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72" w:type="dxa"/>
          </w:tcPr>
          <w:p w14:paraId="329426F3" w14:textId="62826E4A" w:rsidR="005D5E02" w:rsidRPr="005D5E02" w:rsidRDefault="00F817F9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72" w:type="dxa"/>
          </w:tcPr>
          <w:p w14:paraId="78A6F9D6" w14:textId="7490EB1B" w:rsidR="005D5E02" w:rsidRPr="005D5E02" w:rsidRDefault="00F817F9" w:rsidP="0089328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14:paraId="72A5E800" w14:textId="6E437815" w:rsidR="005D5E02" w:rsidRDefault="005D5E02" w:rsidP="005D5E02">
      <w:pPr>
        <w:widowControl w:val="0"/>
        <w:autoSpaceDE w:val="0"/>
        <w:autoSpaceDN w:val="0"/>
        <w:adjustRightInd w:val="0"/>
        <w:ind w:right="-280"/>
        <w:jc w:val="both"/>
        <w:rPr>
          <w:i/>
          <w:sz w:val="24"/>
          <w:szCs w:val="24"/>
          <w:lang w:eastAsia="ru-RU"/>
        </w:rPr>
      </w:pPr>
    </w:p>
    <w:p w14:paraId="2D62B1FE" w14:textId="77777777" w:rsidR="00FB0E63" w:rsidRDefault="00FB0E63" w:rsidP="005D5E02">
      <w:pPr>
        <w:widowControl w:val="0"/>
        <w:autoSpaceDE w:val="0"/>
        <w:autoSpaceDN w:val="0"/>
        <w:adjustRightInd w:val="0"/>
        <w:ind w:right="-280"/>
        <w:jc w:val="both"/>
        <w:rPr>
          <w:i/>
          <w:sz w:val="24"/>
          <w:szCs w:val="24"/>
          <w:lang w:eastAsia="ru-RU"/>
        </w:rPr>
      </w:pPr>
    </w:p>
    <w:p w14:paraId="549DF421" w14:textId="77777777" w:rsidR="006E67A9" w:rsidRDefault="006E67A9" w:rsidP="001E3206">
      <w:pPr>
        <w:jc w:val="both"/>
        <w:rPr>
          <w:sz w:val="24"/>
          <w:szCs w:val="24"/>
        </w:rPr>
      </w:pPr>
    </w:p>
    <w:p w14:paraId="2DA32D0D" w14:textId="77777777" w:rsidR="006E67A9" w:rsidRDefault="006E67A9" w:rsidP="001E3206">
      <w:pPr>
        <w:jc w:val="both"/>
        <w:rPr>
          <w:sz w:val="24"/>
          <w:szCs w:val="24"/>
        </w:rPr>
      </w:pPr>
    </w:p>
    <w:p w14:paraId="0C7F33CB" w14:textId="77777777" w:rsidR="003A4101" w:rsidRDefault="003A4101">
      <w:pPr>
        <w:rPr>
          <w:rStyle w:val="FontStyle18"/>
          <w:b/>
          <w:i/>
        </w:rPr>
      </w:pPr>
      <w:r>
        <w:rPr>
          <w:rStyle w:val="FontStyle18"/>
          <w:b/>
          <w:i/>
        </w:rPr>
        <w:br w:type="page"/>
      </w:r>
    </w:p>
    <w:p w14:paraId="06F2B1FD" w14:textId="09142993" w:rsidR="00CC2206" w:rsidRPr="00304A7E" w:rsidRDefault="008D66FB" w:rsidP="00847B4A">
      <w:pPr>
        <w:jc w:val="both"/>
        <w:rPr>
          <w:rStyle w:val="FontStyle18"/>
          <w:i/>
        </w:rPr>
      </w:pPr>
      <w:r w:rsidRPr="00304A7E">
        <w:rPr>
          <w:rStyle w:val="FontStyle18"/>
          <w:b/>
          <w:i/>
        </w:rPr>
        <w:lastRenderedPageBreak/>
        <w:t xml:space="preserve">Для оценки </w:t>
      </w:r>
      <w:r w:rsidR="00304A7E" w:rsidRPr="00304A7E">
        <w:rPr>
          <w:rStyle w:val="FontStyle18"/>
          <w:b/>
          <w:i/>
        </w:rPr>
        <w:t>ОПК-3</w:t>
      </w:r>
      <w:r w:rsidR="00CC2206" w:rsidRPr="00304A7E">
        <w:rPr>
          <w:rStyle w:val="FontStyle18"/>
          <w:b/>
          <w:i/>
        </w:rPr>
        <w:t xml:space="preserve"> </w:t>
      </w:r>
      <w:r w:rsidR="00304A7E" w:rsidRPr="00304A7E">
        <w:rPr>
          <w:color w:val="000000" w:themeColor="text1"/>
          <w:sz w:val="24"/>
          <w:szCs w:val="24"/>
        </w:rPr>
        <w:t>Способен разрабатывать математические модели и проводить их анализ при решении задач в области профессиональной деятельности</w:t>
      </w:r>
    </w:p>
    <w:p w14:paraId="27A2F614" w14:textId="63AFC6BA" w:rsidR="0081349B" w:rsidRDefault="0081349B" w:rsidP="00847B4A">
      <w:pPr>
        <w:jc w:val="both"/>
        <w:rPr>
          <w:rStyle w:val="FontStyle18"/>
        </w:rPr>
      </w:pPr>
    </w:p>
    <w:p w14:paraId="7AB51583" w14:textId="4D8B61AC" w:rsidR="00696440" w:rsidRPr="00696440" w:rsidRDefault="00893288" w:rsidP="00696440">
      <w:pPr>
        <w:rPr>
          <w:sz w:val="24"/>
          <w:szCs w:val="24"/>
        </w:rPr>
      </w:pPr>
      <w:r w:rsidRPr="00696440">
        <w:rPr>
          <w:sz w:val="24"/>
          <w:szCs w:val="24"/>
        </w:rPr>
        <w:t xml:space="preserve">1)  </w:t>
      </w:r>
      <w:r w:rsidR="00696440" w:rsidRPr="00696440">
        <w:rPr>
          <w:sz w:val="24"/>
          <w:szCs w:val="24"/>
        </w:rPr>
        <w:t>Что такое функция потерь (loss function) в оптимизации машинного обучения?</w:t>
      </w:r>
    </w:p>
    <w:p w14:paraId="10073E3A" w14:textId="77777777" w:rsidR="00696440" w:rsidRPr="00696440" w:rsidRDefault="00696440" w:rsidP="00696440">
      <w:pPr>
        <w:rPr>
          <w:sz w:val="24"/>
          <w:szCs w:val="24"/>
        </w:rPr>
      </w:pPr>
    </w:p>
    <w:p w14:paraId="292CF8B3" w14:textId="2CA5C589" w:rsidR="00696440" w:rsidRPr="00696440" w:rsidRDefault="00696440" w:rsidP="00696440">
      <w:pPr>
        <w:rPr>
          <w:b/>
          <w:sz w:val="24"/>
          <w:szCs w:val="24"/>
        </w:rPr>
      </w:pPr>
      <w:r w:rsidRPr="00696440">
        <w:rPr>
          <w:b/>
          <w:sz w:val="24"/>
          <w:szCs w:val="24"/>
        </w:rPr>
        <w:t xml:space="preserve">Правильный ответ: Функция, </w:t>
      </w:r>
      <w:r w:rsidR="00835BF8">
        <w:rPr>
          <w:b/>
          <w:sz w:val="24"/>
          <w:szCs w:val="24"/>
        </w:rPr>
        <w:t xml:space="preserve">которая </w:t>
      </w:r>
      <w:r w:rsidRPr="00696440">
        <w:rPr>
          <w:b/>
          <w:sz w:val="24"/>
          <w:szCs w:val="24"/>
        </w:rPr>
        <w:t>оценивает ошибку модели</w:t>
      </w:r>
    </w:p>
    <w:p w14:paraId="696FA25F" w14:textId="77777777" w:rsidR="00696440" w:rsidRDefault="00696440" w:rsidP="00F22049">
      <w:pPr>
        <w:rPr>
          <w:sz w:val="24"/>
          <w:szCs w:val="24"/>
        </w:rPr>
      </w:pPr>
    </w:p>
    <w:p w14:paraId="6DDF241B" w14:textId="19D43D50" w:rsidR="00F22049" w:rsidRPr="00F22049" w:rsidRDefault="00696440" w:rsidP="00F22049">
      <w:pPr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893288" w:rsidRPr="00F22049">
        <w:rPr>
          <w:sz w:val="24"/>
          <w:szCs w:val="24"/>
        </w:rPr>
        <w:t xml:space="preserve">Выберите </w:t>
      </w:r>
      <w:r w:rsidR="00893288" w:rsidRPr="00F22049">
        <w:rPr>
          <w:b/>
          <w:sz w:val="24"/>
          <w:szCs w:val="24"/>
        </w:rPr>
        <w:t>1 правильный</w:t>
      </w:r>
      <w:r w:rsidR="00893288" w:rsidRPr="00F22049">
        <w:rPr>
          <w:sz w:val="24"/>
          <w:szCs w:val="24"/>
        </w:rPr>
        <w:t xml:space="preserve"> вариант ответа.</w:t>
      </w:r>
      <w:r w:rsidR="00893288" w:rsidRPr="00F22049">
        <w:rPr>
          <w:rFonts w:eastAsia="Calibri"/>
          <w:sz w:val="24"/>
          <w:szCs w:val="24"/>
        </w:rPr>
        <w:t xml:space="preserve"> </w:t>
      </w:r>
      <w:r w:rsidR="00F22049" w:rsidRPr="00F22049">
        <w:rPr>
          <w:sz w:val="24"/>
          <w:szCs w:val="24"/>
        </w:rPr>
        <w:t>Какой из следующих факторов может существенно влиять на скорость сходимости градиентного спуска?</w:t>
      </w:r>
    </w:p>
    <w:p w14:paraId="24791D64" w14:textId="77777777" w:rsidR="00F22049" w:rsidRPr="00F22049" w:rsidRDefault="00F22049" w:rsidP="00F22049">
      <w:pPr>
        <w:rPr>
          <w:sz w:val="24"/>
          <w:szCs w:val="24"/>
        </w:rPr>
      </w:pPr>
    </w:p>
    <w:p w14:paraId="55694949" w14:textId="37CDEDEB" w:rsidR="00F22049" w:rsidRPr="00F22049" w:rsidRDefault="00F22049" w:rsidP="00F22049">
      <w:pPr>
        <w:rPr>
          <w:sz w:val="24"/>
          <w:szCs w:val="24"/>
        </w:rPr>
      </w:pPr>
      <w:r w:rsidRPr="00F22049">
        <w:rPr>
          <w:sz w:val="24"/>
          <w:szCs w:val="24"/>
        </w:rPr>
        <w:t>1. Размер шага (learning rate)</w:t>
      </w:r>
    </w:p>
    <w:p w14:paraId="40973C90" w14:textId="1B0849FC" w:rsidR="00F22049" w:rsidRPr="00F22049" w:rsidRDefault="00F22049" w:rsidP="00F22049">
      <w:pPr>
        <w:rPr>
          <w:sz w:val="24"/>
          <w:szCs w:val="24"/>
        </w:rPr>
      </w:pPr>
      <w:r w:rsidRPr="00F22049">
        <w:rPr>
          <w:sz w:val="24"/>
          <w:szCs w:val="24"/>
        </w:rPr>
        <w:t>2. Выбор функции активации</w:t>
      </w:r>
    </w:p>
    <w:p w14:paraId="340FA60F" w14:textId="49435097" w:rsidR="00F22049" w:rsidRPr="00F22049" w:rsidRDefault="00F22049" w:rsidP="00F22049">
      <w:pPr>
        <w:rPr>
          <w:sz w:val="24"/>
          <w:szCs w:val="24"/>
        </w:rPr>
      </w:pPr>
      <w:r w:rsidRPr="00F22049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F22049">
        <w:rPr>
          <w:sz w:val="24"/>
          <w:szCs w:val="24"/>
        </w:rPr>
        <w:t xml:space="preserve"> Размер обучающей выборки</w:t>
      </w:r>
    </w:p>
    <w:p w14:paraId="7BBCBD8E" w14:textId="1799208E" w:rsidR="00893288" w:rsidRPr="00F22049" w:rsidRDefault="00893288" w:rsidP="00F22049">
      <w:pPr>
        <w:tabs>
          <w:tab w:val="left" w:pos="542"/>
          <w:tab w:val="left" w:pos="851"/>
        </w:tabs>
        <w:jc w:val="both"/>
        <w:rPr>
          <w:b/>
          <w:bCs/>
          <w:sz w:val="24"/>
          <w:szCs w:val="24"/>
        </w:rPr>
      </w:pPr>
      <w:r w:rsidRPr="00F22049">
        <w:rPr>
          <w:rFonts w:eastAsia="Calibri"/>
          <w:b/>
          <w:sz w:val="24"/>
          <w:szCs w:val="24"/>
        </w:rPr>
        <w:t xml:space="preserve">Правильный ответ: </w:t>
      </w:r>
      <w:r w:rsidR="00F22049" w:rsidRPr="00F22049">
        <w:rPr>
          <w:rFonts w:eastAsia="Calibri"/>
          <w:b/>
          <w:sz w:val="24"/>
          <w:szCs w:val="24"/>
        </w:rPr>
        <w:t>1</w:t>
      </w:r>
      <w:r w:rsidRPr="00F22049">
        <w:rPr>
          <w:rFonts w:eastAsia="Calibri"/>
          <w:b/>
          <w:sz w:val="24"/>
          <w:szCs w:val="24"/>
        </w:rPr>
        <w:t xml:space="preserve">. </w:t>
      </w:r>
      <w:r w:rsidR="00F22049" w:rsidRPr="00F22049">
        <w:rPr>
          <w:b/>
          <w:bCs/>
          <w:sz w:val="24"/>
          <w:szCs w:val="24"/>
        </w:rPr>
        <w:t>Размер шага (learning rate)</w:t>
      </w:r>
    </w:p>
    <w:p w14:paraId="0D2D5ACA" w14:textId="6A7F0A65" w:rsidR="00893288" w:rsidRPr="009660CF" w:rsidRDefault="00893288" w:rsidP="00876977">
      <w:pPr>
        <w:shd w:val="clear" w:color="auto" w:fill="FFFFFF"/>
        <w:tabs>
          <w:tab w:val="left" w:pos="426"/>
          <w:tab w:val="left" w:pos="851"/>
        </w:tabs>
        <w:jc w:val="both"/>
        <w:rPr>
          <w:sz w:val="24"/>
          <w:szCs w:val="24"/>
        </w:rPr>
      </w:pPr>
    </w:p>
    <w:p w14:paraId="26BEA1FB" w14:textId="77777777" w:rsidR="009660CF" w:rsidRPr="009660CF" w:rsidRDefault="009660CF" w:rsidP="00876977">
      <w:pPr>
        <w:shd w:val="clear" w:color="auto" w:fill="FFFFFF"/>
        <w:tabs>
          <w:tab w:val="left" w:pos="426"/>
          <w:tab w:val="left" w:pos="851"/>
        </w:tabs>
        <w:jc w:val="both"/>
        <w:rPr>
          <w:sz w:val="24"/>
          <w:szCs w:val="24"/>
        </w:rPr>
      </w:pPr>
    </w:p>
    <w:p w14:paraId="16B80138" w14:textId="1B58F89D" w:rsidR="00F22049" w:rsidRPr="00F22049" w:rsidRDefault="00696440" w:rsidP="00F22049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893288" w:rsidRPr="00F22049">
        <w:rPr>
          <w:sz w:val="24"/>
          <w:szCs w:val="24"/>
        </w:rPr>
        <w:t xml:space="preserve">) Выберите </w:t>
      </w:r>
      <w:r w:rsidR="00893288" w:rsidRPr="00F22049">
        <w:rPr>
          <w:b/>
          <w:sz w:val="24"/>
          <w:szCs w:val="24"/>
        </w:rPr>
        <w:t>1 правильный</w:t>
      </w:r>
      <w:r w:rsidR="00893288" w:rsidRPr="00F22049">
        <w:rPr>
          <w:sz w:val="24"/>
          <w:szCs w:val="24"/>
        </w:rPr>
        <w:t xml:space="preserve"> вариант ответа.</w:t>
      </w:r>
      <w:r w:rsidR="00893288" w:rsidRPr="00F22049">
        <w:rPr>
          <w:rFonts w:eastAsia="Calibri"/>
          <w:sz w:val="24"/>
          <w:szCs w:val="24"/>
        </w:rPr>
        <w:t xml:space="preserve"> </w:t>
      </w:r>
      <w:r w:rsidR="00F22049" w:rsidRPr="00F22049">
        <w:rPr>
          <w:sz w:val="24"/>
          <w:szCs w:val="24"/>
        </w:rPr>
        <w:t>Для чего используется метод Адам (Adam)?</w:t>
      </w:r>
    </w:p>
    <w:p w14:paraId="2C13859B" w14:textId="77777777" w:rsidR="00F22049" w:rsidRPr="00F22049" w:rsidRDefault="00F22049" w:rsidP="00F22049">
      <w:pPr>
        <w:rPr>
          <w:sz w:val="24"/>
          <w:szCs w:val="24"/>
        </w:rPr>
      </w:pPr>
    </w:p>
    <w:p w14:paraId="03F950FF" w14:textId="154A86E1" w:rsidR="00F22049" w:rsidRPr="00F22049" w:rsidRDefault="00F22049" w:rsidP="00F22049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Pr="00F22049">
        <w:rPr>
          <w:sz w:val="24"/>
          <w:szCs w:val="24"/>
        </w:rPr>
        <w:t xml:space="preserve"> Для решения систем линейных уравнений</w:t>
      </w:r>
    </w:p>
    <w:p w14:paraId="69AEC11F" w14:textId="10C22997" w:rsidR="00F22049" w:rsidRPr="00F22049" w:rsidRDefault="00F22049" w:rsidP="00F22049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F22049">
        <w:rPr>
          <w:sz w:val="24"/>
          <w:szCs w:val="24"/>
        </w:rPr>
        <w:t xml:space="preserve"> Для оптимизации функций многих переменных с использованием адаптивного размера шага</w:t>
      </w:r>
    </w:p>
    <w:p w14:paraId="075FDE77" w14:textId="3E03083C" w:rsidR="00F22049" w:rsidRPr="00F22049" w:rsidRDefault="00F22049" w:rsidP="00F22049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Pr="00F22049">
        <w:rPr>
          <w:sz w:val="24"/>
          <w:szCs w:val="24"/>
        </w:rPr>
        <w:t xml:space="preserve"> Для классификации текстов</w:t>
      </w:r>
    </w:p>
    <w:p w14:paraId="31529F26" w14:textId="31B076D9" w:rsidR="00F22049" w:rsidRPr="00F22049" w:rsidRDefault="00F22049" w:rsidP="00F22049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Pr="00F22049">
        <w:rPr>
          <w:sz w:val="24"/>
          <w:szCs w:val="24"/>
        </w:rPr>
        <w:t xml:space="preserve"> Для обработки изображений</w:t>
      </w:r>
    </w:p>
    <w:p w14:paraId="5879B1CE" w14:textId="77777777" w:rsidR="00F22049" w:rsidRPr="00F22049" w:rsidRDefault="00F22049" w:rsidP="00F22049">
      <w:pPr>
        <w:rPr>
          <w:sz w:val="24"/>
          <w:szCs w:val="24"/>
        </w:rPr>
      </w:pPr>
    </w:p>
    <w:p w14:paraId="3D038B95" w14:textId="2DCF0C9A" w:rsidR="009660CF" w:rsidRPr="00F22049" w:rsidRDefault="009660CF" w:rsidP="00893288">
      <w:pPr>
        <w:tabs>
          <w:tab w:val="left" w:pos="542"/>
          <w:tab w:val="left" w:pos="851"/>
        </w:tabs>
        <w:jc w:val="both"/>
        <w:rPr>
          <w:b/>
          <w:bCs/>
          <w:sz w:val="24"/>
          <w:szCs w:val="24"/>
        </w:rPr>
      </w:pPr>
      <w:r w:rsidRPr="00F22049">
        <w:rPr>
          <w:rFonts w:eastAsia="Calibri"/>
          <w:b/>
          <w:sz w:val="24"/>
          <w:szCs w:val="24"/>
        </w:rPr>
        <w:t xml:space="preserve">Правильный ответ: </w:t>
      </w:r>
      <w:r w:rsidR="00F22049" w:rsidRPr="00F22049">
        <w:rPr>
          <w:rFonts w:eastAsia="Calibri"/>
          <w:b/>
          <w:sz w:val="24"/>
          <w:szCs w:val="24"/>
        </w:rPr>
        <w:t>2</w:t>
      </w:r>
      <w:r w:rsidRPr="00F22049">
        <w:rPr>
          <w:b/>
          <w:sz w:val="24"/>
          <w:szCs w:val="24"/>
        </w:rPr>
        <w:t xml:space="preserve">. </w:t>
      </w:r>
      <w:r w:rsidR="00F22049" w:rsidRPr="00F22049">
        <w:rPr>
          <w:b/>
          <w:bCs/>
          <w:sz w:val="24"/>
          <w:szCs w:val="24"/>
        </w:rPr>
        <w:t>Для оптимизации функций многих переменных с использованием адаптивного размера шага</w:t>
      </w:r>
    </w:p>
    <w:p w14:paraId="57848A9D" w14:textId="67E01636" w:rsidR="00893288" w:rsidRDefault="00893288" w:rsidP="00876977">
      <w:pPr>
        <w:shd w:val="clear" w:color="auto" w:fill="FFFFFF"/>
        <w:tabs>
          <w:tab w:val="left" w:pos="426"/>
          <w:tab w:val="left" w:pos="851"/>
        </w:tabs>
        <w:jc w:val="both"/>
        <w:rPr>
          <w:color w:val="FF0000"/>
          <w:sz w:val="24"/>
          <w:szCs w:val="24"/>
        </w:rPr>
      </w:pPr>
    </w:p>
    <w:p w14:paraId="03E221F9" w14:textId="5E3CAC20" w:rsidR="00553A5D" w:rsidRPr="00926DF5" w:rsidRDefault="00696440" w:rsidP="00926DF5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C02D25" w:rsidRPr="00D8301C">
        <w:rPr>
          <w:sz w:val="24"/>
          <w:szCs w:val="24"/>
        </w:rPr>
        <w:t xml:space="preserve">) </w:t>
      </w:r>
      <w:r w:rsidR="00926DF5" w:rsidRPr="00926DF5">
        <w:rPr>
          <w:sz w:val="24"/>
          <w:szCs w:val="24"/>
        </w:rPr>
        <w:t>Какие параметры обычно настраиваются в градиентных методах оптимизации?</w:t>
      </w:r>
      <w:r w:rsidR="00553A5D" w:rsidRPr="00926DF5">
        <w:rPr>
          <w:sz w:val="24"/>
          <w:szCs w:val="24"/>
        </w:rPr>
        <w:t xml:space="preserve"> </w:t>
      </w:r>
      <w:r w:rsidR="00553A5D" w:rsidRPr="00926DF5">
        <w:rPr>
          <w:sz w:val="24"/>
          <w:szCs w:val="24"/>
          <w:shd w:val="clear" w:color="auto" w:fill="FFFFFF"/>
        </w:rPr>
        <w:t xml:space="preserve">Выберите </w:t>
      </w:r>
      <w:r w:rsidR="009D4FF3" w:rsidRPr="00926DF5">
        <w:rPr>
          <w:b/>
          <w:bCs/>
          <w:sz w:val="24"/>
          <w:szCs w:val="24"/>
          <w:shd w:val="clear" w:color="auto" w:fill="FFFFFF"/>
        </w:rPr>
        <w:t xml:space="preserve">4 </w:t>
      </w:r>
      <w:r w:rsidR="00553A5D" w:rsidRPr="00926DF5">
        <w:rPr>
          <w:b/>
          <w:bCs/>
          <w:sz w:val="24"/>
          <w:szCs w:val="24"/>
          <w:shd w:val="clear" w:color="auto" w:fill="FFFFFF"/>
        </w:rPr>
        <w:t>правильных</w:t>
      </w:r>
      <w:r w:rsidR="00553A5D" w:rsidRPr="00926DF5">
        <w:rPr>
          <w:sz w:val="24"/>
          <w:szCs w:val="24"/>
          <w:shd w:val="clear" w:color="auto" w:fill="FFFFFF"/>
        </w:rPr>
        <w:t xml:space="preserve"> ответа.</w:t>
      </w:r>
    </w:p>
    <w:p w14:paraId="2E742B7E" w14:textId="2A1E8D1A" w:rsidR="00926DF5" w:rsidRPr="00926DF5" w:rsidRDefault="00926DF5" w:rsidP="00926DF5">
      <w:pPr>
        <w:rPr>
          <w:sz w:val="24"/>
          <w:szCs w:val="24"/>
        </w:rPr>
      </w:pPr>
      <w:r w:rsidRPr="00926DF5">
        <w:rPr>
          <w:sz w:val="24"/>
          <w:szCs w:val="24"/>
        </w:rPr>
        <w:t>1. Скорость обучения (learning rate)</w:t>
      </w:r>
    </w:p>
    <w:p w14:paraId="39B53D17" w14:textId="0F45FAC4" w:rsidR="00926DF5" w:rsidRPr="00926DF5" w:rsidRDefault="00926DF5" w:rsidP="00926DF5">
      <w:pPr>
        <w:rPr>
          <w:sz w:val="24"/>
          <w:szCs w:val="24"/>
        </w:rPr>
      </w:pPr>
      <w:r w:rsidRPr="00926DF5">
        <w:rPr>
          <w:sz w:val="24"/>
          <w:szCs w:val="24"/>
        </w:rPr>
        <w:t>2. Момент (momentum)</w:t>
      </w:r>
    </w:p>
    <w:p w14:paraId="78F57DA9" w14:textId="5EB9851E" w:rsidR="00926DF5" w:rsidRPr="00926DF5" w:rsidRDefault="00926DF5" w:rsidP="00926DF5">
      <w:pPr>
        <w:rPr>
          <w:sz w:val="24"/>
          <w:szCs w:val="24"/>
        </w:rPr>
      </w:pPr>
      <w:r w:rsidRPr="00926DF5">
        <w:rPr>
          <w:sz w:val="24"/>
          <w:szCs w:val="24"/>
        </w:rPr>
        <w:t>3. Размер мини-батча (batch size)</w:t>
      </w:r>
    </w:p>
    <w:p w14:paraId="7CE2A238" w14:textId="4907CDBA" w:rsidR="00926DF5" w:rsidRPr="00926DF5" w:rsidRDefault="00926DF5" w:rsidP="00926DF5">
      <w:pPr>
        <w:rPr>
          <w:sz w:val="24"/>
          <w:szCs w:val="24"/>
        </w:rPr>
      </w:pPr>
      <w:r w:rsidRPr="00926DF5">
        <w:rPr>
          <w:sz w:val="24"/>
          <w:szCs w:val="24"/>
        </w:rPr>
        <w:t>4. Число итераций</w:t>
      </w:r>
    </w:p>
    <w:p w14:paraId="1D7638DB" w14:textId="0A772E49" w:rsidR="00926DF5" w:rsidRPr="00926DF5" w:rsidRDefault="00926DF5" w:rsidP="00926DF5">
      <w:pPr>
        <w:rPr>
          <w:sz w:val="24"/>
          <w:szCs w:val="24"/>
        </w:rPr>
      </w:pPr>
      <w:r w:rsidRPr="00926DF5">
        <w:rPr>
          <w:sz w:val="24"/>
          <w:szCs w:val="24"/>
        </w:rPr>
        <w:t>5. Параметры адаптации шага</w:t>
      </w:r>
    </w:p>
    <w:p w14:paraId="7B8FDCCA" w14:textId="77777777" w:rsidR="00926DF5" w:rsidRPr="00926DF5" w:rsidRDefault="00926DF5" w:rsidP="00553A5D">
      <w:pPr>
        <w:tabs>
          <w:tab w:val="left" w:pos="542"/>
          <w:tab w:val="left" w:pos="851"/>
        </w:tabs>
        <w:jc w:val="both"/>
        <w:rPr>
          <w:rFonts w:eastAsia="Calibri"/>
          <w:b/>
          <w:sz w:val="24"/>
          <w:szCs w:val="24"/>
        </w:rPr>
      </w:pPr>
    </w:p>
    <w:p w14:paraId="5E5F2A2E" w14:textId="19375A4C" w:rsidR="00553A5D" w:rsidRDefault="00553A5D" w:rsidP="00553A5D">
      <w:pPr>
        <w:tabs>
          <w:tab w:val="left" w:pos="542"/>
          <w:tab w:val="left" w:pos="851"/>
        </w:tabs>
        <w:jc w:val="both"/>
        <w:rPr>
          <w:iCs/>
          <w:sz w:val="24"/>
          <w:szCs w:val="24"/>
        </w:rPr>
      </w:pPr>
      <w:r w:rsidRPr="009660CF">
        <w:rPr>
          <w:rFonts w:eastAsia="Calibri"/>
          <w:b/>
          <w:sz w:val="24"/>
          <w:szCs w:val="24"/>
        </w:rPr>
        <w:t>Правильный ответ:</w:t>
      </w:r>
      <w:r>
        <w:rPr>
          <w:rFonts w:eastAsia="Calibri"/>
          <w:b/>
          <w:sz w:val="24"/>
          <w:szCs w:val="24"/>
        </w:rPr>
        <w:t xml:space="preserve"> 1, </w:t>
      </w:r>
      <w:r w:rsidR="00926DF5">
        <w:rPr>
          <w:rFonts w:eastAsia="Calibri"/>
          <w:b/>
          <w:sz w:val="24"/>
          <w:szCs w:val="24"/>
        </w:rPr>
        <w:t xml:space="preserve">2, </w:t>
      </w:r>
      <w:r>
        <w:rPr>
          <w:rFonts w:eastAsia="Calibri"/>
          <w:b/>
          <w:sz w:val="24"/>
          <w:szCs w:val="24"/>
        </w:rPr>
        <w:t>3, 5</w:t>
      </w:r>
    </w:p>
    <w:p w14:paraId="21A49A15" w14:textId="3160BFDA" w:rsidR="00D41636" w:rsidRDefault="00D41636" w:rsidP="00166552">
      <w:pPr>
        <w:tabs>
          <w:tab w:val="left" w:pos="542"/>
          <w:tab w:val="left" w:pos="851"/>
        </w:tabs>
        <w:jc w:val="both"/>
        <w:rPr>
          <w:iCs/>
          <w:sz w:val="24"/>
          <w:szCs w:val="24"/>
        </w:rPr>
      </w:pPr>
    </w:p>
    <w:p w14:paraId="2F7FCDE8" w14:textId="77777777" w:rsidR="00516700" w:rsidRDefault="00516700" w:rsidP="00166552">
      <w:pPr>
        <w:tabs>
          <w:tab w:val="left" w:pos="542"/>
          <w:tab w:val="left" w:pos="851"/>
        </w:tabs>
        <w:jc w:val="both"/>
        <w:rPr>
          <w:iCs/>
          <w:sz w:val="24"/>
          <w:szCs w:val="24"/>
        </w:rPr>
      </w:pPr>
    </w:p>
    <w:p w14:paraId="3BC63698" w14:textId="34744235" w:rsidR="0023350F" w:rsidRPr="0023350F" w:rsidRDefault="00AB20AC" w:rsidP="0023350F">
      <w:pPr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5</w:t>
      </w:r>
      <w:r w:rsidR="00D74828" w:rsidRPr="0023350F">
        <w:rPr>
          <w:sz w:val="24"/>
          <w:szCs w:val="24"/>
          <w:shd w:val="clear" w:color="auto" w:fill="FFFFFF"/>
        </w:rPr>
        <w:t xml:space="preserve">) </w:t>
      </w:r>
      <w:r w:rsidR="0023350F" w:rsidRPr="0023350F">
        <w:rPr>
          <w:sz w:val="24"/>
          <w:szCs w:val="24"/>
        </w:rPr>
        <w:t>Какой показатель чаще всего используется для оценки качества линейной регрессии?</w:t>
      </w:r>
    </w:p>
    <w:p w14:paraId="6068541B" w14:textId="3E2944AE" w:rsidR="00502654" w:rsidRPr="0023350F" w:rsidRDefault="00502654" w:rsidP="0023350F">
      <w:pPr>
        <w:tabs>
          <w:tab w:val="left" w:pos="542"/>
          <w:tab w:val="left" w:pos="851"/>
        </w:tabs>
        <w:jc w:val="both"/>
        <w:rPr>
          <w:sz w:val="24"/>
          <w:szCs w:val="24"/>
        </w:rPr>
      </w:pPr>
    </w:p>
    <w:p w14:paraId="0F9E2486" w14:textId="1A88D73A" w:rsidR="00502654" w:rsidRPr="0023350F" w:rsidRDefault="00502654" w:rsidP="00502654">
      <w:pPr>
        <w:tabs>
          <w:tab w:val="left" w:pos="542"/>
          <w:tab w:val="left" w:pos="851"/>
        </w:tabs>
        <w:jc w:val="both"/>
        <w:rPr>
          <w:iCs/>
          <w:sz w:val="24"/>
          <w:szCs w:val="24"/>
        </w:rPr>
      </w:pPr>
      <w:r w:rsidRPr="0023350F">
        <w:rPr>
          <w:rFonts w:eastAsia="Calibri"/>
          <w:b/>
          <w:sz w:val="24"/>
          <w:szCs w:val="24"/>
        </w:rPr>
        <w:t xml:space="preserve">Правильный ответ: </w:t>
      </w:r>
      <w:r w:rsidR="0023350F" w:rsidRPr="0023350F">
        <w:rPr>
          <w:rFonts w:eastAsia="Calibri"/>
          <w:b/>
          <w:sz w:val="24"/>
          <w:szCs w:val="24"/>
        </w:rPr>
        <w:t>Среднеквадратичная ошибка</w:t>
      </w:r>
    </w:p>
    <w:p w14:paraId="2E92D075" w14:textId="77777777" w:rsidR="00502654" w:rsidRDefault="00502654" w:rsidP="00166552">
      <w:pPr>
        <w:tabs>
          <w:tab w:val="left" w:pos="542"/>
          <w:tab w:val="left" w:pos="851"/>
        </w:tabs>
        <w:jc w:val="both"/>
        <w:rPr>
          <w:iCs/>
          <w:sz w:val="24"/>
          <w:szCs w:val="24"/>
        </w:rPr>
      </w:pPr>
    </w:p>
    <w:p w14:paraId="6EBCCB8C" w14:textId="77777777" w:rsidR="001A1C5D" w:rsidRPr="00015A95" w:rsidRDefault="001A1C5D" w:rsidP="00876977">
      <w:pPr>
        <w:jc w:val="both"/>
        <w:rPr>
          <w:rStyle w:val="FontStyle18"/>
          <w:color w:val="FF0000"/>
        </w:rPr>
      </w:pPr>
    </w:p>
    <w:p w14:paraId="4824A8C0" w14:textId="399F13DF" w:rsidR="00087EFB" w:rsidRPr="00087EFB" w:rsidRDefault="00AB20AC" w:rsidP="00087EFB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C015BC" w:rsidRPr="00087EFB">
        <w:rPr>
          <w:sz w:val="24"/>
          <w:szCs w:val="24"/>
        </w:rPr>
        <w:t xml:space="preserve">) </w:t>
      </w:r>
      <w:r w:rsidR="00924869" w:rsidRPr="00087EFB">
        <w:rPr>
          <w:rFonts w:eastAsia="Calibri"/>
          <w:sz w:val="24"/>
          <w:szCs w:val="24"/>
        </w:rPr>
        <w:t xml:space="preserve">Выберите </w:t>
      </w:r>
      <w:r w:rsidR="00924869" w:rsidRPr="00087EFB">
        <w:rPr>
          <w:rFonts w:eastAsia="Calibri"/>
          <w:b/>
          <w:bCs/>
          <w:sz w:val="24"/>
          <w:szCs w:val="24"/>
        </w:rPr>
        <w:t>1 правильный</w:t>
      </w:r>
      <w:r w:rsidR="00924869" w:rsidRPr="00087EFB">
        <w:rPr>
          <w:rFonts w:eastAsia="Calibri"/>
          <w:sz w:val="24"/>
          <w:szCs w:val="24"/>
        </w:rPr>
        <w:t xml:space="preserve"> ответ</w:t>
      </w:r>
      <w:r w:rsidR="00165B4D" w:rsidRPr="00087EFB">
        <w:rPr>
          <w:sz w:val="24"/>
          <w:szCs w:val="24"/>
          <w:shd w:val="clear" w:color="auto" w:fill="FFFFFF"/>
        </w:rPr>
        <w:t>.</w:t>
      </w:r>
      <w:r w:rsidR="00924869" w:rsidRPr="00087EFB">
        <w:rPr>
          <w:sz w:val="24"/>
          <w:szCs w:val="24"/>
          <w:shd w:val="clear" w:color="auto" w:fill="FFFFFF"/>
        </w:rPr>
        <w:t xml:space="preserve"> </w:t>
      </w:r>
      <w:r w:rsidR="00087EFB" w:rsidRPr="00087EFB">
        <w:rPr>
          <w:sz w:val="24"/>
          <w:szCs w:val="24"/>
        </w:rPr>
        <w:t>Что такое регуляризация в контексте линейной регрессии?</w:t>
      </w:r>
    </w:p>
    <w:p w14:paraId="5DE5D88C" w14:textId="4593E52E" w:rsidR="00087EFB" w:rsidRPr="00087EFB" w:rsidRDefault="00087EFB" w:rsidP="00087EFB">
      <w:pPr>
        <w:rPr>
          <w:sz w:val="24"/>
          <w:szCs w:val="24"/>
        </w:rPr>
      </w:pPr>
      <w:r w:rsidRPr="00087EFB">
        <w:rPr>
          <w:sz w:val="24"/>
          <w:szCs w:val="24"/>
          <w:shd w:val="clear" w:color="auto" w:fill="FFFFFF"/>
        </w:rPr>
        <w:t xml:space="preserve">1. </w:t>
      </w:r>
      <w:r w:rsidRPr="00087EFB">
        <w:rPr>
          <w:sz w:val="24"/>
          <w:szCs w:val="24"/>
        </w:rPr>
        <w:t>Процесс добавления новых признаков в модель.</w:t>
      </w:r>
    </w:p>
    <w:p w14:paraId="1102DC3C" w14:textId="4D77164E" w:rsidR="00087EFB" w:rsidRPr="00087EFB" w:rsidRDefault="00087EFB" w:rsidP="00087EFB">
      <w:pPr>
        <w:rPr>
          <w:sz w:val="24"/>
          <w:szCs w:val="24"/>
        </w:rPr>
      </w:pPr>
      <w:r w:rsidRPr="00087EFB">
        <w:rPr>
          <w:sz w:val="24"/>
          <w:szCs w:val="24"/>
        </w:rPr>
        <w:t>2.  Процесс удаления выбросов из данных.</w:t>
      </w:r>
    </w:p>
    <w:p w14:paraId="5E67716F" w14:textId="5D0791D5" w:rsidR="00087EFB" w:rsidRPr="00087EFB" w:rsidRDefault="00087EFB" w:rsidP="00087EFB">
      <w:pPr>
        <w:rPr>
          <w:sz w:val="24"/>
          <w:szCs w:val="24"/>
        </w:rPr>
      </w:pPr>
      <w:r w:rsidRPr="00087EFB">
        <w:rPr>
          <w:sz w:val="24"/>
          <w:szCs w:val="24"/>
        </w:rPr>
        <w:t xml:space="preserve">3.  Метод увеличения количества данных для обучения. </w:t>
      </w:r>
    </w:p>
    <w:p w14:paraId="35C79196" w14:textId="5D12885C" w:rsidR="00087EFB" w:rsidRPr="00087EFB" w:rsidRDefault="00087EFB" w:rsidP="00087EFB">
      <w:pPr>
        <w:rPr>
          <w:sz w:val="24"/>
          <w:szCs w:val="24"/>
        </w:rPr>
      </w:pPr>
      <w:r w:rsidRPr="00087EFB">
        <w:rPr>
          <w:sz w:val="24"/>
          <w:szCs w:val="24"/>
        </w:rPr>
        <w:t>4. Метод уменьшения сложности модели, чтобы избежать переобучения.</w:t>
      </w:r>
    </w:p>
    <w:p w14:paraId="5BD9A036" w14:textId="4428EC47" w:rsidR="00165B4D" w:rsidRPr="00087EFB" w:rsidRDefault="00165B4D" w:rsidP="00876977">
      <w:pPr>
        <w:widowControl w:val="0"/>
        <w:jc w:val="both"/>
        <w:rPr>
          <w:sz w:val="24"/>
          <w:szCs w:val="24"/>
          <w:shd w:val="clear" w:color="auto" w:fill="FFFFFF"/>
        </w:rPr>
      </w:pPr>
    </w:p>
    <w:p w14:paraId="46E41640" w14:textId="7E940D0F" w:rsidR="00165B4D" w:rsidRPr="00087EFB" w:rsidRDefault="00165B4D" w:rsidP="00876977">
      <w:pPr>
        <w:widowControl w:val="0"/>
        <w:jc w:val="both"/>
        <w:rPr>
          <w:rFonts w:eastAsia="Calibri"/>
          <w:b/>
          <w:sz w:val="24"/>
          <w:szCs w:val="24"/>
        </w:rPr>
      </w:pPr>
      <w:r w:rsidRPr="00087EFB">
        <w:rPr>
          <w:rFonts w:eastAsia="Calibri"/>
          <w:b/>
          <w:sz w:val="24"/>
          <w:szCs w:val="24"/>
        </w:rPr>
        <w:t xml:space="preserve">Правильный ответ: </w:t>
      </w:r>
      <w:r w:rsidR="00087EFB" w:rsidRPr="00087EFB">
        <w:rPr>
          <w:rFonts w:eastAsia="Calibri"/>
          <w:b/>
          <w:sz w:val="24"/>
          <w:szCs w:val="24"/>
        </w:rPr>
        <w:t>4</w:t>
      </w:r>
      <w:r w:rsidRPr="00087EFB">
        <w:rPr>
          <w:rFonts w:eastAsia="Calibri"/>
          <w:b/>
          <w:sz w:val="24"/>
          <w:szCs w:val="24"/>
        </w:rPr>
        <w:t>.</w:t>
      </w:r>
      <w:r w:rsidR="00087EFB" w:rsidRPr="00087EFB">
        <w:rPr>
          <w:sz w:val="24"/>
          <w:szCs w:val="24"/>
        </w:rPr>
        <w:t xml:space="preserve"> </w:t>
      </w:r>
      <w:r w:rsidR="00087EFB" w:rsidRPr="00087EFB">
        <w:rPr>
          <w:rFonts w:eastAsia="Calibri"/>
          <w:b/>
          <w:sz w:val="24"/>
          <w:szCs w:val="24"/>
        </w:rPr>
        <w:t>Метод уменьшения сложности модели, чтобы избежать переобучения.</w:t>
      </w:r>
    </w:p>
    <w:p w14:paraId="37367EE6" w14:textId="77777777" w:rsidR="000753E9" w:rsidRPr="00015A95" w:rsidRDefault="000753E9" w:rsidP="00876977">
      <w:pPr>
        <w:tabs>
          <w:tab w:val="left" w:pos="284"/>
          <w:tab w:val="left" w:pos="851"/>
        </w:tabs>
        <w:jc w:val="both"/>
        <w:rPr>
          <w:rStyle w:val="FontStyle18"/>
        </w:rPr>
      </w:pPr>
    </w:p>
    <w:p w14:paraId="41891087" w14:textId="674B757B" w:rsidR="000B097C" w:rsidRDefault="00AB20AC" w:rsidP="004816E7">
      <w:pPr>
        <w:widowControl w:val="0"/>
        <w:jc w:val="both"/>
        <w:rPr>
          <w:sz w:val="24"/>
          <w:szCs w:val="24"/>
        </w:rPr>
      </w:pPr>
      <w:r>
        <w:rPr>
          <w:rStyle w:val="FontStyle18"/>
        </w:rPr>
        <w:t>7</w:t>
      </w:r>
      <w:r w:rsidR="00FD43AD">
        <w:rPr>
          <w:rStyle w:val="FontStyle18"/>
        </w:rPr>
        <w:t>)</w:t>
      </w:r>
      <w:r w:rsidR="00B92DA3">
        <w:rPr>
          <w:rStyle w:val="FontStyle18"/>
        </w:rPr>
        <w:t xml:space="preserve"> </w:t>
      </w:r>
      <w:r w:rsidR="000B097C" w:rsidRPr="00FE0D2E">
        <w:rPr>
          <w:sz w:val="24"/>
          <w:szCs w:val="24"/>
        </w:rPr>
        <w:t>Какой метод обычно используется для нахождения минимума функции потерь при обучении нейронных сетей?</w:t>
      </w:r>
    </w:p>
    <w:p w14:paraId="5CB16F28" w14:textId="77777777" w:rsidR="007A2B07" w:rsidRPr="00FE0D2E" w:rsidRDefault="007A2B07" w:rsidP="000B097C">
      <w:pPr>
        <w:rPr>
          <w:sz w:val="24"/>
          <w:szCs w:val="24"/>
        </w:rPr>
      </w:pPr>
    </w:p>
    <w:p w14:paraId="246AA4B1" w14:textId="3E76F7D2" w:rsidR="000B097C" w:rsidRPr="00FE0D2E" w:rsidRDefault="000B097C" w:rsidP="000B097C">
      <w:pPr>
        <w:widowControl w:val="0"/>
        <w:jc w:val="both"/>
        <w:rPr>
          <w:rStyle w:val="FontStyle18"/>
          <w:b/>
        </w:rPr>
      </w:pPr>
      <w:r w:rsidRPr="00FE0D2E">
        <w:rPr>
          <w:rFonts w:eastAsia="Calibri"/>
          <w:b/>
          <w:sz w:val="24"/>
          <w:szCs w:val="24"/>
        </w:rPr>
        <w:t>Правильный ответ: Градиентный спуск и его модификации</w:t>
      </w:r>
    </w:p>
    <w:p w14:paraId="2D8F155F" w14:textId="4317331F" w:rsidR="000B097C" w:rsidRPr="000B097C" w:rsidRDefault="000B097C" w:rsidP="00943008">
      <w:pPr>
        <w:widowControl w:val="0"/>
        <w:jc w:val="both"/>
        <w:rPr>
          <w:rFonts w:eastAsia="Calibri"/>
          <w:sz w:val="24"/>
          <w:szCs w:val="24"/>
        </w:rPr>
      </w:pPr>
    </w:p>
    <w:p w14:paraId="7FAB684B" w14:textId="7C519A0D" w:rsidR="004F2C38" w:rsidRDefault="00AB20AC" w:rsidP="004816E7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="007A2B07">
        <w:rPr>
          <w:rFonts w:eastAsia="Calibri"/>
          <w:sz w:val="24"/>
          <w:szCs w:val="24"/>
        </w:rPr>
        <w:t xml:space="preserve">) </w:t>
      </w:r>
      <w:r w:rsidR="004F2C38" w:rsidRPr="004F2C38">
        <w:rPr>
          <w:rFonts w:eastAsia="Calibri"/>
          <w:sz w:val="24"/>
          <w:szCs w:val="24"/>
        </w:rPr>
        <w:t xml:space="preserve">Какой метод оптимизации сочетает в себе преимущества метода импульса и адаптивного шага, что делает его одним из наиболее популярных и эффективных методов оптимизации? </w:t>
      </w:r>
    </w:p>
    <w:p w14:paraId="6DE97800" w14:textId="77777777" w:rsidR="004F2C38" w:rsidRDefault="004F2C38" w:rsidP="00FD43AD">
      <w:pPr>
        <w:widowControl w:val="0"/>
        <w:jc w:val="both"/>
        <w:rPr>
          <w:rFonts w:eastAsia="Calibri"/>
          <w:sz w:val="24"/>
          <w:szCs w:val="24"/>
        </w:rPr>
      </w:pPr>
    </w:p>
    <w:p w14:paraId="70B206BA" w14:textId="25772531" w:rsidR="00FD43AD" w:rsidRPr="004F2C38" w:rsidRDefault="004F2C38" w:rsidP="00FD43AD">
      <w:pPr>
        <w:widowControl w:val="0"/>
        <w:jc w:val="both"/>
        <w:rPr>
          <w:rFonts w:eastAsia="Calibri"/>
          <w:b/>
          <w:sz w:val="24"/>
          <w:szCs w:val="24"/>
        </w:rPr>
      </w:pPr>
      <w:r w:rsidRPr="004F2C38">
        <w:rPr>
          <w:rFonts w:eastAsia="Calibri"/>
          <w:b/>
          <w:sz w:val="24"/>
          <w:szCs w:val="24"/>
        </w:rPr>
        <w:t>Правильный ответ: Adam</w:t>
      </w:r>
    </w:p>
    <w:p w14:paraId="46A03DDA" w14:textId="6A8DE976" w:rsidR="00FD43AD" w:rsidRDefault="00FD43AD" w:rsidP="00D01C36">
      <w:pPr>
        <w:jc w:val="both"/>
        <w:rPr>
          <w:rStyle w:val="FontStyle18"/>
        </w:rPr>
      </w:pPr>
    </w:p>
    <w:p w14:paraId="359E7874" w14:textId="43348DC3" w:rsidR="003F4F85" w:rsidRDefault="00AB20AC" w:rsidP="003F4F85">
      <w:pPr>
        <w:jc w:val="both"/>
        <w:rPr>
          <w:rStyle w:val="FontStyle18"/>
        </w:rPr>
      </w:pPr>
      <w:r>
        <w:rPr>
          <w:rStyle w:val="FontStyle18"/>
        </w:rPr>
        <w:t>9</w:t>
      </w:r>
      <w:r w:rsidR="003B23C2">
        <w:rPr>
          <w:rStyle w:val="FontStyle18"/>
        </w:rPr>
        <w:t>) Установите последовательность следующих методов оптимизации в машинном обучении в соответствии с их эволюцией:</w:t>
      </w:r>
    </w:p>
    <w:p w14:paraId="2E18FE4A" w14:textId="630994DC" w:rsidR="003B23C2" w:rsidRPr="003B23C2" w:rsidRDefault="003B23C2" w:rsidP="003B23C2">
      <w:pPr>
        <w:jc w:val="both"/>
        <w:rPr>
          <w:rStyle w:val="FontStyle18"/>
        </w:rPr>
      </w:pPr>
      <w:r w:rsidRPr="003B23C2">
        <w:rPr>
          <w:rStyle w:val="FontStyle18"/>
        </w:rPr>
        <w:t>1. Стохастический градиентный спуск (SGD)</w:t>
      </w:r>
    </w:p>
    <w:p w14:paraId="3920E20E" w14:textId="715D1412" w:rsidR="003B23C2" w:rsidRDefault="003B23C2" w:rsidP="003B23C2">
      <w:pPr>
        <w:jc w:val="both"/>
        <w:rPr>
          <w:rStyle w:val="FontStyle18"/>
        </w:rPr>
      </w:pPr>
      <w:r w:rsidRPr="003B23C2">
        <w:rPr>
          <w:rStyle w:val="FontStyle18"/>
        </w:rPr>
        <w:t>2. Адаптивные методы (например, Adam)</w:t>
      </w:r>
    </w:p>
    <w:p w14:paraId="09976ECD" w14:textId="2BDC170F" w:rsidR="003B23C2" w:rsidRPr="003B23C2" w:rsidRDefault="003B23C2" w:rsidP="003B23C2">
      <w:pPr>
        <w:jc w:val="both"/>
        <w:rPr>
          <w:rStyle w:val="FontStyle18"/>
        </w:rPr>
      </w:pPr>
      <w:r w:rsidRPr="003B23C2">
        <w:rPr>
          <w:rStyle w:val="FontStyle18"/>
        </w:rPr>
        <w:t>3. Градиентный спуск</w:t>
      </w:r>
      <w:r>
        <w:rPr>
          <w:rStyle w:val="FontStyle18"/>
        </w:rPr>
        <w:t xml:space="preserve"> (</w:t>
      </w:r>
      <w:r>
        <w:rPr>
          <w:rStyle w:val="FontStyle18"/>
          <w:lang w:val="en-US"/>
        </w:rPr>
        <w:t>GD</w:t>
      </w:r>
      <w:r w:rsidRPr="003B23C2">
        <w:rPr>
          <w:rStyle w:val="FontStyle18"/>
        </w:rPr>
        <w:t>)</w:t>
      </w:r>
    </w:p>
    <w:p w14:paraId="3F864322" w14:textId="02407985" w:rsidR="003B23C2" w:rsidRDefault="003B23C2" w:rsidP="003B23C2">
      <w:pPr>
        <w:jc w:val="both"/>
        <w:rPr>
          <w:rStyle w:val="FontStyle18"/>
        </w:rPr>
      </w:pPr>
      <w:r w:rsidRPr="003B23C2">
        <w:rPr>
          <w:rStyle w:val="FontStyle18"/>
        </w:rPr>
        <w:t>4. Метод импульса (Momentum)</w:t>
      </w:r>
    </w:p>
    <w:p w14:paraId="3D8D0D9A" w14:textId="77777777" w:rsidR="003B23C2" w:rsidRDefault="003B23C2" w:rsidP="003F4F85">
      <w:pPr>
        <w:jc w:val="both"/>
        <w:rPr>
          <w:rStyle w:val="FontStyle18"/>
        </w:rPr>
      </w:pPr>
    </w:p>
    <w:p w14:paraId="674F909A" w14:textId="2DB1A929" w:rsidR="003B23C2" w:rsidRPr="00263D27" w:rsidRDefault="003B23C2" w:rsidP="003F4F85">
      <w:pPr>
        <w:jc w:val="both"/>
        <w:rPr>
          <w:rStyle w:val="FontStyle18"/>
          <w:b/>
        </w:rPr>
      </w:pPr>
      <w:r w:rsidRPr="003B23C2">
        <w:rPr>
          <w:rStyle w:val="FontStyle18"/>
          <w:b/>
        </w:rPr>
        <w:t>Правильный ответ:</w:t>
      </w:r>
      <w:r w:rsidRPr="00263D27">
        <w:rPr>
          <w:rStyle w:val="FontStyle18"/>
          <w:b/>
        </w:rPr>
        <w:t xml:space="preserve"> 3, 1, 4, 2</w:t>
      </w:r>
    </w:p>
    <w:p w14:paraId="163C79A4" w14:textId="77777777" w:rsidR="00F63800" w:rsidRPr="00263D27" w:rsidRDefault="00F63800" w:rsidP="003F4F85">
      <w:pPr>
        <w:jc w:val="both"/>
        <w:rPr>
          <w:rStyle w:val="FontStyle18"/>
          <w:b/>
        </w:rPr>
      </w:pPr>
    </w:p>
    <w:p w14:paraId="291340C7" w14:textId="63E2D689" w:rsidR="00F63800" w:rsidRDefault="00F63800" w:rsidP="003F4F85">
      <w:pPr>
        <w:jc w:val="both"/>
        <w:rPr>
          <w:rStyle w:val="FontStyle18"/>
        </w:rPr>
      </w:pPr>
      <w:r w:rsidRPr="00A739B8">
        <w:rPr>
          <w:rStyle w:val="FontStyle18"/>
        </w:rPr>
        <w:t>1</w:t>
      </w:r>
      <w:r w:rsidR="00AB20AC">
        <w:rPr>
          <w:rStyle w:val="FontStyle18"/>
        </w:rPr>
        <w:t>0</w:t>
      </w:r>
      <w:r w:rsidRPr="00A739B8">
        <w:rPr>
          <w:rStyle w:val="FontStyle18"/>
        </w:rPr>
        <w:t xml:space="preserve">) </w:t>
      </w:r>
      <w:r w:rsidR="00A739B8">
        <w:rPr>
          <w:rStyle w:val="FontStyle18"/>
        </w:rPr>
        <w:t xml:space="preserve"> Расположите в правильной последовательности шаги стохастического градиентного спуска:</w:t>
      </w:r>
    </w:p>
    <w:p w14:paraId="59ECE84A" w14:textId="42F66057" w:rsidR="00C90A8E" w:rsidRPr="00C90A8E" w:rsidRDefault="00007B0B" w:rsidP="00C90A8E">
      <w:pPr>
        <w:jc w:val="both"/>
        <w:rPr>
          <w:rStyle w:val="FontStyle18"/>
        </w:rPr>
      </w:pPr>
      <w:r>
        <w:rPr>
          <w:rStyle w:val="FontStyle18"/>
        </w:rPr>
        <w:t xml:space="preserve">1. </w:t>
      </w:r>
      <w:r w:rsidR="00C90A8E" w:rsidRPr="00C90A8E">
        <w:rPr>
          <w:rStyle w:val="FontStyle18"/>
        </w:rPr>
        <w:t>Вычисление градиента функции потерь для выбранного примера или мини-батча</w:t>
      </w:r>
    </w:p>
    <w:p w14:paraId="113749B3" w14:textId="00DABE6E" w:rsidR="00A739B8" w:rsidRPr="00A739B8" w:rsidRDefault="00007B0B" w:rsidP="00C90A8E">
      <w:pPr>
        <w:jc w:val="both"/>
        <w:rPr>
          <w:rStyle w:val="FontStyle18"/>
        </w:rPr>
      </w:pPr>
      <w:r>
        <w:rPr>
          <w:rStyle w:val="FontStyle18"/>
        </w:rPr>
        <w:t>2. Проверка условия остановки</w:t>
      </w:r>
    </w:p>
    <w:p w14:paraId="5C414213" w14:textId="62C826C0" w:rsidR="00007B0B" w:rsidRPr="00C90A8E" w:rsidRDefault="00007B0B" w:rsidP="00007B0B">
      <w:pPr>
        <w:jc w:val="both"/>
        <w:rPr>
          <w:rStyle w:val="FontStyle18"/>
        </w:rPr>
      </w:pPr>
      <w:r>
        <w:rPr>
          <w:rStyle w:val="FontStyle18"/>
        </w:rPr>
        <w:t xml:space="preserve">3. </w:t>
      </w:r>
      <w:r w:rsidRPr="00C90A8E">
        <w:rPr>
          <w:rStyle w:val="FontStyle18"/>
        </w:rPr>
        <w:t>Выбор случайного примера или мини-батча из обучающих данных</w:t>
      </w:r>
    </w:p>
    <w:p w14:paraId="666487F0" w14:textId="338374B6" w:rsidR="00007B0B" w:rsidRPr="00C90A8E" w:rsidRDefault="00007B0B" w:rsidP="00007B0B">
      <w:pPr>
        <w:jc w:val="both"/>
        <w:rPr>
          <w:rStyle w:val="FontStyle18"/>
        </w:rPr>
      </w:pPr>
      <w:r>
        <w:rPr>
          <w:rStyle w:val="FontStyle18"/>
        </w:rPr>
        <w:t xml:space="preserve">4. </w:t>
      </w:r>
      <w:r w:rsidRPr="00C90A8E">
        <w:rPr>
          <w:rStyle w:val="FontStyle18"/>
        </w:rPr>
        <w:t>Обновление параметров модели с использованием вычисленного градиента</w:t>
      </w:r>
    </w:p>
    <w:p w14:paraId="70203271" w14:textId="77777777" w:rsidR="003B23C2" w:rsidRDefault="003B23C2" w:rsidP="003F4F85">
      <w:pPr>
        <w:jc w:val="both"/>
        <w:rPr>
          <w:rStyle w:val="FontStyle18"/>
        </w:rPr>
      </w:pPr>
    </w:p>
    <w:p w14:paraId="175519FB" w14:textId="46FBBFB5" w:rsidR="00007B0B" w:rsidRPr="00007B0B" w:rsidRDefault="00007B0B" w:rsidP="003F4F85">
      <w:pPr>
        <w:jc w:val="both"/>
        <w:rPr>
          <w:rStyle w:val="FontStyle18"/>
          <w:b/>
        </w:rPr>
      </w:pPr>
      <w:r w:rsidRPr="00007B0B">
        <w:rPr>
          <w:rStyle w:val="FontStyle18"/>
          <w:b/>
        </w:rPr>
        <w:t>Правильный ответ:  3, 1, 4, 2</w:t>
      </w:r>
    </w:p>
    <w:p w14:paraId="1A92FBF3" w14:textId="77777777" w:rsidR="00C823B8" w:rsidRPr="00971EDC" w:rsidRDefault="00C823B8" w:rsidP="00C823B8">
      <w:pPr>
        <w:widowControl w:val="0"/>
        <w:autoSpaceDE w:val="0"/>
        <w:autoSpaceDN w:val="0"/>
        <w:adjustRightInd w:val="0"/>
        <w:ind w:right="-280"/>
        <w:jc w:val="both"/>
        <w:rPr>
          <w:sz w:val="24"/>
          <w:szCs w:val="24"/>
          <w:lang w:eastAsia="ru-RU"/>
        </w:rPr>
      </w:pPr>
    </w:p>
    <w:p w14:paraId="672D2F91" w14:textId="47649507" w:rsidR="00A91375" w:rsidRPr="00E177A7" w:rsidRDefault="00A91375" w:rsidP="000E6C9C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8E2DE25" w14:textId="4319B2EA" w:rsidR="0098328B" w:rsidRDefault="0098328B">
      <w:pPr>
        <w:rPr>
          <w:b/>
          <w:sz w:val="24"/>
          <w:szCs w:val="24"/>
          <w:lang w:eastAsia="ru-RU"/>
        </w:rPr>
      </w:pPr>
      <w:r>
        <w:rPr>
          <w:b/>
        </w:rPr>
        <w:br w:type="page"/>
      </w:r>
    </w:p>
    <w:p w14:paraId="6F531E07" w14:textId="2B2155BC" w:rsidR="00DD4EAF" w:rsidRPr="00D56050" w:rsidRDefault="002D661E" w:rsidP="00D56050">
      <w:pPr>
        <w:pStyle w:val="a8"/>
        <w:spacing w:before="120" w:beforeAutospacing="0" w:after="120" w:afterAutospacing="0"/>
        <w:jc w:val="center"/>
      </w:pPr>
      <w:r w:rsidRPr="00D56050">
        <w:rPr>
          <w:b/>
        </w:rPr>
        <w:lastRenderedPageBreak/>
        <w:t>Критерии оценивания уровня сформированности компетенций</w:t>
      </w:r>
      <w:r w:rsidR="00DD4EAF" w:rsidRPr="00D56050">
        <w:t> </w:t>
      </w:r>
    </w:p>
    <w:p w14:paraId="62B3E45B" w14:textId="6BFF67E6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«отлично» выставляется </w:t>
      </w:r>
      <w:r w:rsidR="00CD7272" w:rsidRPr="00D56050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</w:t>
      </w:r>
      <w:r w:rsidR="00CD7272" w:rsidRPr="00D56050">
        <w:rPr>
          <w:bCs/>
        </w:rPr>
        <w:t>более, чем на 90</w:t>
      </w:r>
      <w:r w:rsidRPr="00D56050">
        <w:rPr>
          <w:bCs/>
        </w:rPr>
        <w:t>% вопросов.</w:t>
      </w:r>
    </w:p>
    <w:p w14:paraId="2A4C73F7" w14:textId="456FED37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«хорошо»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E83AC6">
        <w:rPr>
          <w:bCs/>
        </w:rPr>
        <w:t>76</w:t>
      </w:r>
      <w:r w:rsidRPr="00D56050">
        <w:rPr>
          <w:bCs/>
        </w:rPr>
        <w:t>-</w:t>
      </w:r>
      <w:r w:rsidR="00E83AC6"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52099CB4" w14:textId="4F174D79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E83AC6">
        <w:rPr>
          <w:bCs/>
        </w:rPr>
        <w:t>61</w:t>
      </w:r>
      <w:r w:rsidRPr="00D56050">
        <w:rPr>
          <w:bCs/>
        </w:rPr>
        <w:t>-</w:t>
      </w:r>
      <w:r w:rsidR="00E83AC6">
        <w:rPr>
          <w:bCs/>
        </w:rPr>
        <w:t>75</w:t>
      </w:r>
      <w:r w:rsidRPr="00D56050">
        <w:rPr>
          <w:bCs/>
        </w:rPr>
        <w:t xml:space="preserve">% вопросов. </w:t>
      </w:r>
    </w:p>
    <w:p w14:paraId="55CD744A" w14:textId="24BD116F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="00E83AC6">
        <w:rPr>
          <w:bCs/>
        </w:rPr>
        <w:t>61</w:t>
      </w:r>
      <w:r w:rsidRPr="00D56050">
        <w:rPr>
          <w:bCs/>
        </w:rPr>
        <w:t xml:space="preserve">% вопросов. </w:t>
      </w:r>
    </w:p>
    <w:sectPr w:rsidR="00DD4EAF" w:rsidRPr="00D56050" w:rsidSect="00A50AB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A4520" w14:textId="77777777" w:rsidR="006064BE" w:rsidRDefault="006064BE">
      <w:r>
        <w:separator/>
      </w:r>
    </w:p>
  </w:endnote>
  <w:endnote w:type="continuationSeparator" w:id="0">
    <w:p w14:paraId="0375ED42" w14:textId="77777777" w:rsidR="006064BE" w:rsidRDefault="00606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42D391" w14:textId="77777777" w:rsidR="006064BE" w:rsidRDefault="006064BE">
      <w:r>
        <w:separator/>
      </w:r>
    </w:p>
  </w:footnote>
  <w:footnote w:type="continuationSeparator" w:id="0">
    <w:p w14:paraId="2F3DC747" w14:textId="77777777" w:rsidR="006064BE" w:rsidRDefault="00606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C8"/>
    <w:rsid w:val="00007509"/>
    <w:rsid w:val="00007B0B"/>
    <w:rsid w:val="00014F04"/>
    <w:rsid w:val="00015A95"/>
    <w:rsid w:val="00020010"/>
    <w:rsid w:val="00020929"/>
    <w:rsid w:val="00021D65"/>
    <w:rsid w:val="0003035E"/>
    <w:rsid w:val="00037B73"/>
    <w:rsid w:val="00041631"/>
    <w:rsid w:val="00051606"/>
    <w:rsid w:val="00066425"/>
    <w:rsid w:val="000731AC"/>
    <w:rsid w:val="000738CD"/>
    <w:rsid w:val="000753E9"/>
    <w:rsid w:val="00080469"/>
    <w:rsid w:val="0008422E"/>
    <w:rsid w:val="00087EFB"/>
    <w:rsid w:val="00090974"/>
    <w:rsid w:val="000911FE"/>
    <w:rsid w:val="0009433B"/>
    <w:rsid w:val="000A20AA"/>
    <w:rsid w:val="000A31D5"/>
    <w:rsid w:val="000A3CA2"/>
    <w:rsid w:val="000A504C"/>
    <w:rsid w:val="000A5530"/>
    <w:rsid w:val="000A6FDF"/>
    <w:rsid w:val="000B097C"/>
    <w:rsid w:val="000B4A50"/>
    <w:rsid w:val="000B53BC"/>
    <w:rsid w:val="000B5998"/>
    <w:rsid w:val="000B5A76"/>
    <w:rsid w:val="000D1A00"/>
    <w:rsid w:val="000D2FED"/>
    <w:rsid w:val="000D5CB4"/>
    <w:rsid w:val="000E0AE0"/>
    <w:rsid w:val="000E5547"/>
    <w:rsid w:val="000E6C9C"/>
    <w:rsid w:val="000F35CC"/>
    <w:rsid w:val="001009B6"/>
    <w:rsid w:val="00114150"/>
    <w:rsid w:val="0011596D"/>
    <w:rsid w:val="00125A4D"/>
    <w:rsid w:val="00126F33"/>
    <w:rsid w:val="0014178E"/>
    <w:rsid w:val="0014418B"/>
    <w:rsid w:val="00146F6B"/>
    <w:rsid w:val="00156833"/>
    <w:rsid w:val="00160F4A"/>
    <w:rsid w:val="001637DC"/>
    <w:rsid w:val="00164CDB"/>
    <w:rsid w:val="001657F4"/>
    <w:rsid w:val="00165B4D"/>
    <w:rsid w:val="00166552"/>
    <w:rsid w:val="00172234"/>
    <w:rsid w:val="00176B47"/>
    <w:rsid w:val="0018402B"/>
    <w:rsid w:val="00184E18"/>
    <w:rsid w:val="0019720B"/>
    <w:rsid w:val="001A1C5D"/>
    <w:rsid w:val="001B0FBA"/>
    <w:rsid w:val="001C4168"/>
    <w:rsid w:val="001D0D03"/>
    <w:rsid w:val="001D108E"/>
    <w:rsid w:val="001D297D"/>
    <w:rsid w:val="001D40CF"/>
    <w:rsid w:val="001D4C8C"/>
    <w:rsid w:val="001D5501"/>
    <w:rsid w:val="001E3206"/>
    <w:rsid w:val="001E74D7"/>
    <w:rsid w:val="001E7EF9"/>
    <w:rsid w:val="001F5DE6"/>
    <w:rsid w:val="00207ECB"/>
    <w:rsid w:val="002142C1"/>
    <w:rsid w:val="00215D09"/>
    <w:rsid w:val="002173D0"/>
    <w:rsid w:val="00217FA2"/>
    <w:rsid w:val="00222B25"/>
    <w:rsid w:val="00224650"/>
    <w:rsid w:val="00225EFB"/>
    <w:rsid w:val="00230C1F"/>
    <w:rsid w:val="0023350F"/>
    <w:rsid w:val="0023354F"/>
    <w:rsid w:val="0023506B"/>
    <w:rsid w:val="0024064A"/>
    <w:rsid w:val="00243E8C"/>
    <w:rsid w:val="002524E8"/>
    <w:rsid w:val="00257393"/>
    <w:rsid w:val="00263D27"/>
    <w:rsid w:val="00266C8E"/>
    <w:rsid w:val="002700CE"/>
    <w:rsid w:val="002826F1"/>
    <w:rsid w:val="002847BC"/>
    <w:rsid w:val="0028589A"/>
    <w:rsid w:val="00290824"/>
    <w:rsid w:val="002924D5"/>
    <w:rsid w:val="0029329C"/>
    <w:rsid w:val="002A7DB5"/>
    <w:rsid w:val="002C06AD"/>
    <w:rsid w:val="002C39FD"/>
    <w:rsid w:val="002C3ED2"/>
    <w:rsid w:val="002C51E3"/>
    <w:rsid w:val="002D4974"/>
    <w:rsid w:val="002D661E"/>
    <w:rsid w:val="002D7BD6"/>
    <w:rsid w:val="002F446B"/>
    <w:rsid w:val="002F6CA0"/>
    <w:rsid w:val="00304A7E"/>
    <w:rsid w:val="00305458"/>
    <w:rsid w:val="00306AD4"/>
    <w:rsid w:val="00306AF9"/>
    <w:rsid w:val="003109F3"/>
    <w:rsid w:val="00311D8A"/>
    <w:rsid w:val="00312AA3"/>
    <w:rsid w:val="00312C6A"/>
    <w:rsid w:val="003149DF"/>
    <w:rsid w:val="00315D34"/>
    <w:rsid w:val="003209DA"/>
    <w:rsid w:val="003261D9"/>
    <w:rsid w:val="00327D94"/>
    <w:rsid w:val="00340B2B"/>
    <w:rsid w:val="0035608D"/>
    <w:rsid w:val="003602FC"/>
    <w:rsid w:val="00362465"/>
    <w:rsid w:val="00366087"/>
    <w:rsid w:val="00367947"/>
    <w:rsid w:val="00367E8E"/>
    <w:rsid w:val="003705C1"/>
    <w:rsid w:val="00373625"/>
    <w:rsid w:val="003762A2"/>
    <w:rsid w:val="003777BF"/>
    <w:rsid w:val="00385AFB"/>
    <w:rsid w:val="003A4101"/>
    <w:rsid w:val="003B23C2"/>
    <w:rsid w:val="003B3796"/>
    <w:rsid w:val="003B6348"/>
    <w:rsid w:val="003C27CB"/>
    <w:rsid w:val="003C4A1E"/>
    <w:rsid w:val="003C6F0A"/>
    <w:rsid w:val="003D6AED"/>
    <w:rsid w:val="003E3687"/>
    <w:rsid w:val="003E661C"/>
    <w:rsid w:val="003F4294"/>
    <w:rsid w:val="003F4F85"/>
    <w:rsid w:val="004135FC"/>
    <w:rsid w:val="00414095"/>
    <w:rsid w:val="00417533"/>
    <w:rsid w:val="00422ADF"/>
    <w:rsid w:val="00425281"/>
    <w:rsid w:val="00426CCF"/>
    <w:rsid w:val="00427A50"/>
    <w:rsid w:val="00434C99"/>
    <w:rsid w:val="004405AA"/>
    <w:rsid w:val="00441B17"/>
    <w:rsid w:val="00444287"/>
    <w:rsid w:val="00450490"/>
    <w:rsid w:val="0046747A"/>
    <w:rsid w:val="004816E7"/>
    <w:rsid w:val="00483BA5"/>
    <w:rsid w:val="00490663"/>
    <w:rsid w:val="00494271"/>
    <w:rsid w:val="004A2310"/>
    <w:rsid w:val="004A5DFC"/>
    <w:rsid w:val="004B2947"/>
    <w:rsid w:val="004C0E1E"/>
    <w:rsid w:val="004D18C5"/>
    <w:rsid w:val="004D1AD5"/>
    <w:rsid w:val="004D5D44"/>
    <w:rsid w:val="004E3782"/>
    <w:rsid w:val="004F0334"/>
    <w:rsid w:val="004F2C38"/>
    <w:rsid w:val="004F4B9F"/>
    <w:rsid w:val="00500C24"/>
    <w:rsid w:val="00502654"/>
    <w:rsid w:val="00507416"/>
    <w:rsid w:val="00510AE6"/>
    <w:rsid w:val="005141AB"/>
    <w:rsid w:val="00514D08"/>
    <w:rsid w:val="00516700"/>
    <w:rsid w:val="0053793D"/>
    <w:rsid w:val="00537E32"/>
    <w:rsid w:val="00542EA7"/>
    <w:rsid w:val="005506CD"/>
    <w:rsid w:val="00550C01"/>
    <w:rsid w:val="00551FBD"/>
    <w:rsid w:val="00553A5D"/>
    <w:rsid w:val="00556B9B"/>
    <w:rsid w:val="00557231"/>
    <w:rsid w:val="00565C23"/>
    <w:rsid w:val="00567709"/>
    <w:rsid w:val="0057233B"/>
    <w:rsid w:val="005726C8"/>
    <w:rsid w:val="00573027"/>
    <w:rsid w:val="00574214"/>
    <w:rsid w:val="00574221"/>
    <w:rsid w:val="00574529"/>
    <w:rsid w:val="00577362"/>
    <w:rsid w:val="00586D84"/>
    <w:rsid w:val="00587173"/>
    <w:rsid w:val="00590ED1"/>
    <w:rsid w:val="00594AAC"/>
    <w:rsid w:val="005A02ED"/>
    <w:rsid w:val="005A56CB"/>
    <w:rsid w:val="005B794B"/>
    <w:rsid w:val="005C04A7"/>
    <w:rsid w:val="005D1D2C"/>
    <w:rsid w:val="005D3CB6"/>
    <w:rsid w:val="005D5E02"/>
    <w:rsid w:val="005D67D1"/>
    <w:rsid w:val="005E12B3"/>
    <w:rsid w:val="005E3E0C"/>
    <w:rsid w:val="005F2140"/>
    <w:rsid w:val="005F48BC"/>
    <w:rsid w:val="005F53B9"/>
    <w:rsid w:val="006058F6"/>
    <w:rsid w:val="006064BE"/>
    <w:rsid w:val="00615FA2"/>
    <w:rsid w:val="00617819"/>
    <w:rsid w:val="00626C74"/>
    <w:rsid w:val="00635E4A"/>
    <w:rsid w:val="006362E9"/>
    <w:rsid w:val="0063791F"/>
    <w:rsid w:val="00641AC1"/>
    <w:rsid w:val="00641B99"/>
    <w:rsid w:val="00644133"/>
    <w:rsid w:val="00644FA4"/>
    <w:rsid w:val="00646696"/>
    <w:rsid w:val="00654083"/>
    <w:rsid w:val="006577BD"/>
    <w:rsid w:val="00681D1B"/>
    <w:rsid w:val="00682EDE"/>
    <w:rsid w:val="00696440"/>
    <w:rsid w:val="00696BB9"/>
    <w:rsid w:val="006A2C9A"/>
    <w:rsid w:val="006A3D25"/>
    <w:rsid w:val="006B6641"/>
    <w:rsid w:val="006C262B"/>
    <w:rsid w:val="006C2997"/>
    <w:rsid w:val="006E49C1"/>
    <w:rsid w:val="006E4B89"/>
    <w:rsid w:val="006E5D29"/>
    <w:rsid w:val="006E67A9"/>
    <w:rsid w:val="006E74C7"/>
    <w:rsid w:val="006F7175"/>
    <w:rsid w:val="00712A67"/>
    <w:rsid w:val="00713B86"/>
    <w:rsid w:val="00716706"/>
    <w:rsid w:val="00716D96"/>
    <w:rsid w:val="0072792D"/>
    <w:rsid w:val="00733719"/>
    <w:rsid w:val="007349B7"/>
    <w:rsid w:val="00734CB4"/>
    <w:rsid w:val="00745218"/>
    <w:rsid w:val="00751961"/>
    <w:rsid w:val="00764E16"/>
    <w:rsid w:val="00770B08"/>
    <w:rsid w:val="007716E6"/>
    <w:rsid w:val="00773EB1"/>
    <w:rsid w:val="00775F7C"/>
    <w:rsid w:val="007763E1"/>
    <w:rsid w:val="0078276D"/>
    <w:rsid w:val="00784098"/>
    <w:rsid w:val="007A2B07"/>
    <w:rsid w:val="007A2F7D"/>
    <w:rsid w:val="007A6B31"/>
    <w:rsid w:val="007C1317"/>
    <w:rsid w:val="007C4C1C"/>
    <w:rsid w:val="007C6C00"/>
    <w:rsid w:val="007C7719"/>
    <w:rsid w:val="007D0935"/>
    <w:rsid w:val="007D234C"/>
    <w:rsid w:val="007E5E1D"/>
    <w:rsid w:val="007F1073"/>
    <w:rsid w:val="007F366B"/>
    <w:rsid w:val="007F3A96"/>
    <w:rsid w:val="00804AEF"/>
    <w:rsid w:val="0080574A"/>
    <w:rsid w:val="00805FF6"/>
    <w:rsid w:val="0081349B"/>
    <w:rsid w:val="00820A47"/>
    <w:rsid w:val="008339EA"/>
    <w:rsid w:val="00835BF8"/>
    <w:rsid w:val="0084142E"/>
    <w:rsid w:val="00845203"/>
    <w:rsid w:val="008457DB"/>
    <w:rsid w:val="00845847"/>
    <w:rsid w:val="00847B4A"/>
    <w:rsid w:val="0085072D"/>
    <w:rsid w:val="008535E1"/>
    <w:rsid w:val="00855606"/>
    <w:rsid w:val="00862E3C"/>
    <w:rsid w:val="00876977"/>
    <w:rsid w:val="00880AC4"/>
    <w:rsid w:val="00880FD6"/>
    <w:rsid w:val="00881108"/>
    <w:rsid w:val="00883CF5"/>
    <w:rsid w:val="00886265"/>
    <w:rsid w:val="00891197"/>
    <w:rsid w:val="00893288"/>
    <w:rsid w:val="00894B2E"/>
    <w:rsid w:val="00895983"/>
    <w:rsid w:val="0089670A"/>
    <w:rsid w:val="008A0DE2"/>
    <w:rsid w:val="008A775D"/>
    <w:rsid w:val="008B0F05"/>
    <w:rsid w:val="008B0F40"/>
    <w:rsid w:val="008C53FD"/>
    <w:rsid w:val="008C5841"/>
    <w:rsid w:val="008D38AC"/>
    <w:rsid w:val="008D6330"/>
    <w:rsid w:val="008D66FB"/>
    <w:rsid w:val="008E0EB0"/>
    <w:rsid w:val="008F0C65"/>
    <w:rsid w:val="008F34A8"/>
    <w:rsid w:val="008F3E0A"/>
    <w:rsid w:val="008F7B31"/>
    <w:rsid w:val="00900C58"/>
    <w:rsid w:val="00901636"/>
    <w:rsid w:val="00902237"/>
    <w:rsid w:val="009143C5"/>
    <w:rsid w:val="00917B31"/>
    <w:rsid w:val="00924063"/>
    <w:rsid w:val="00924869"/>
    <w:rsid w:val="00926DF5"/>
    <w:rsid w:val="00930FAD"/>
    <w:rsid w:val="009355E1"/>
    <w:rsid w:val="00935A6C"/>
    <w:rsid w:val="00937E3C"/>
    <w:rsid w:val="00943008"/>
    <w:rsid w:val="00953FBD"/>
    <w:rsid w:val="00955452"/>
    <w:rsid w:val="00956456"/>
    <w:rsid w:val="00961876"/>
    <w:rsid w:val="00965804"/>
    <w:rsid w:val="009660CF"/>
    <w:rsid w:val="00967EB9"/>
    <w:rsid w:val="00981EA1"/>
    <w:rsid w:val="0098328B"/>
    <w:rsid w:val="009926B7"/>
    <w:rsid w:val="009A6604"/>
    <w:rsid w:val="009C1FD4"/>
    <w:rsid w:val="009D49F6"/>
    <w:rsid w:val="009D4FF3"/>
    <w:rsid w:val="009D6957"/>
    <w:rsid w:val="009E0286"/>
    <w:rsid w:val="00A13682"/>
    <w:rsid w:val="00A16D4B"/>
    <w:rsid w:val="00A34AB3"/>
    <w:rsid w:val="00A4647B"/>
    <w:rsid w:val="00A46956"/>
    <w:rsid w:val="00A50ABE"/>
    <w:rsid w:val="00A510FB"/>
    <w:rsid w:val="00A56825"/>
    <w:rsid w:val="00A60706"/>
    <w:rsid w:val="00A6415F"/>
    <w:rsid w:val="00A70786"/>
    <w:rsid w:val="00A735B3"/>
    <w:rsid w:val="00A739B8"/>
    <w:rsid w:val="00A770CE"/>
    <w:rsid w:val="00A776B6"/>
    <w:rsid w:val="00A81EE5"/>
    <w:rsid w:val="00A86379"/>
    <w:rsid w:val="00A91375"/>
    <w:rsid w:val="00A94C65"/>
    <w:rsid w:val="00A94D2E"/>
    <w:rsid w:val="00AA3C30"/>
    <w:rsid w:val="00AA6322"/>
    <w:rsid w:val="00AA7C6F"/>
    <w:rsid w:val="00AB20AC"/>
    <w:rsid w:val="00AB32A4"/>
    <w:rsid w:val="00AC17E3"/>
    <w:rsid w:val="00AC1A25"/>
    <w:rsid w:val="00AC6006"/>
    <w:rsid w:val="00AD3E2F"/>
    <w:rsid w:val="00AE1FA8"/>
    <w:rsid w:val="00AE494F"/>
    <w:rsid w:val="00AE7ADD"/>
    <w:rsid w:val="00AF00F8"/>
    <w:rsid w:val="00AF1CDF"/>
    <w:rsid w:val="00AF537D"/>
    <w:rsid w:val="00AF60CD"/>
    <w:rsid w:val="00B0078D"/>
    <w:rsid w:val="00B00C6F"/>
    <w:rsid w:val="00B01CA8"/>
    <w:rsid w:val="00B1162A"/>
    <w:rsid w:val="00B12FFA"/>
    <w:rsid w:val="00B20183"/>
    <w:rsid w:val="00B20CF2"/>
    <w:rsid w:val="00B23BAC"/>
    <w:rsid w:val="00B27CA8"/>
    <w:rsid w:val="00B33D1F"/>
    <w:rsid w:val="00B37F12"/>
    <w:rsid w:val="00B473D9"/>
    <w:rsid w:val="00B50244"/>
    <w:rsid w:val="00B5302E"/>
    <w:rsid w:val="00B57030"/>
    <w:rsid w:val="00B643BA"/>
    <w:rsid w:val="00B65E0D"/>
    <w:rsid w:val="00B6654F"/>
    <w:rsid w:val="00B673F4"/>
    <w:rsid w:val="00B71B16"/>
    <w:rsid w:val="00B729DE"/>
    <w:rsid w:val="00B73C56"/>
    <w:rsid w:val="00B827F9"/>
    <w:rsid w:val="00B873BB"/>
    <w:rsid w:val="00B914D6"/>
    <w:rsid w:val="00B91934"/>
    <w:rsid w:val="00B92DA3"/>
    <w:rsid w:val="00B968F1"/>
    <w:rsid w:val="00B97300"/>
    <w:rsid w:val="00BA2A22"/>
    <w:rsid w:val="00BA2F44"/>
    <w:rsid w:val="00BA725E"/>
    <w:rsid w:val="00BB55D9"/>
    <w:rsid w:val="00BB6EEE"/>
    <w:rsid w:val="00BC0A1C"/>
    <w:rsid w:val="00BC1DAC"/>
    <w:rsid w:val="00BC256E"/>
    <w:rsid w:val="00BD20A1"/>
    <w:rsid w:val="00BD20AB"/>
    <w:rsid w:val="00BD50E5"/>
    <w:rsid w:val="00BD78B8"/>
    <w:rsid w:val="00BF2029"/>
    <w:rsid w:val="00BF7AE7"/>
    <w:rsid w:val="00C015BC"/>
    <w:rsid w:val="00C02867"/>
    <w:rsid w:val="00C02D25"/>
    <w:rsid w:val="00C117AA"/>
    <w:rsid w:val="00C177B3"/>
    <w:rsid w:val="00C528D2"/>
    <w:rsid w:val="00C52E07"/>
    <w:rsid w:val="00C706F1"/>
    <w:rsid w:val="00C72514"/>
    <w:rsid w:val="00C823B8"/>
    <w:rsid w:val="00C87DBF"/>
    <w:rsid w:val="00C90A8E"/>
    <w:rsid w:val="00C93DEB"/>
    <w:rsid w:val="00CA3B90"/>
    <w:rsid w:val="00CB3012"/>
    <w:rsid w:val="00CB4FA7"/>
    <w:rsid w:val="00CB5B2A"/>
    <w:rsid w:val="00CB6A81"/>
    <w:rsid w:val="00CC2206"/>
    <w:rsid w:val="00CC3F2A"/>
    <w:rsid w:val="00CC653A"/>
    <w:rsid w:val="00CC74B9"/>
    <w:rsid w:val="00CD1A02"/>
    <w:rsid w:val="00CD2532"/>
    <w:rsid w:val="00CD370B"/>
    <w:rsid w:val="00CD7272"/>
    <w:rsid w:val="00CD7AA4"/>
    <w:rsid w:val="00D01A8F"/>
    <w:rsid w:val="00D01C36"/>
    <w:rsid w:val="00D02C92"/>
    <w:rsid w:val="00D10AAC"/>
    <w:rsid w:val="00D26194"/>
    <w:rsid w:val="00D27356"/>
    <w:rsid w:val="00D31920"/>
    <w:rsid w:val="00D32748"/>
    <w:rsid w:val="00D40FFD"/>
    <w:rsid w:val="00D41636"/>
    <w:rsid w:val="00D448F1"/>
    <w:rsid w:val="00D46E82"/>
    <w:rsid w:val="00D520DC"/>
    <w:rsid w:val="00D54CCE"/>
    <w:rsid w:val="00D56050"/>
    <w:rsid w:val="00D60287"/>
    <w:rsid w:val="00D62D36"/>
    <w:rsid w:val="00D6493B"/>
    <w:rsid w:val="00D73E45"/>
    <w:rsid w:val="00D74828"/>
    <w:rsid w:val="00D77A1D"/>
    <w:rsid w:val="00D80CE7"/>
    <w:rsid w:val="00D80D88"/>
    <w:rsid w:val="00D8301C"/>
    <w:rsid w:val="00D833E2"/>
    <w:rsid w:val="00D96137"/>
    <w:rsid w:val="00D970DD"/>
    <w:rsid w:val="00DA18F6"/>
    <w:rsid w:val="00DA54D6"/>
    <w:rsid w:val="00DA7E87"/>
    <w:rsid w:val="00DC364C"/>
    <w:rsid w:val="00DC6B44"/>
    <w:rsid w:val="00DC70D4"/>
    <w:rsid w:val="00DC7BFC"/>
    <w:rsid w:val="00DD0743"/>
    <w:rsid w:val="00DD4EAF"/>
    <w:rsid w:val="00DE220E"/>
    <w:rsid w:val="00DE346F"/>
    <w:rsid w:val="00DE34BC"/>
    <w:rsid w:val="00DE5826"/>
    <w:rsid w:val="00E0141A"/>
    <w:rsid w:val="00E01E43"/>
    <w:rsid w:val="00E07FC4"/>
    <w:rsid w:val="00E166C0"/>
    <w:rsid w:val="00E177A7"/>
    <w:rsid w:val="00E20103"/>
    <w:rsid w:val="00E2632B"/>
    <w:rsid w:val="00E313FF"/>
    <w:rsid w:val="00E34BAF"/>
    <w:rsid w:val="00E504DA"/>
    <w:rsid w:val="00E50A76"/>
    <w:rsid w:val="00E50CAF"/>
    <w:rsid w:val="00E5577F"/>
    <w:rsid w:val="00E629D5"/>
    <w:rsid w:val="00E6717B"/>
    <w:rsid w:val="00E70784"/>
    <w:rsid w:val="00E7568F"/>
    <w:rsid w:val="00E803FE"/>
    <w:rsid w:val="00E83A0C"/>
    <w:rsid w:val="00E83AC6"/>
    <w:rsid w:val="00E92CE3"/>
    <w:rsid w:val="00EA7372"/>
    <w:rsid w:val="00EB70CD"/>
    <w:rsid w:val="00EC0A5B"/>
    <w:rsid w:val="00EC6AF7"/>
    <w:rsid w:val="00EE6906"/>
    <w:rsid w:val="00EF1553"/>
    <w:rsid w:val="00EF77EE"/>
    <w:rsid w:val="00F05734"/>
    <w:rsid w:val="00F05A52"/>
    <w:rsid w:val="00F17094"/>
    <w:rsid w:val="00F1741D"/>
    <w:rsid w:val="00F20886"/>
    <w:rsid w:val="00F20F52"/>
    <w:rsid w:val="00F22049"/>
    <w:rsid w:val="00F26E95"/>
    <w:rsid w:val="00F42E5A"/>
    <w:rsid w:val="00F52399"/>
    <w:rsid w:val="00F53724"/>
    <w:rsid w:val="00F5507B"/>
    <w:rsid w:val="00F63800"/>
    <w:rsid w:val="00F75EC4"/>
    <w:rsid w:val="00F76065"/>
    <w:rsid w:val="00F817F9"/>
    <w:rsid w:val="00F85482"/>
    <w:rsid w:val="00F90E0E"/>
    <w:rsid w:val="00FA0DC9"/>
    <w:rsid w:val="00FA38C9"/>
    <w:rsid w:val="00FB0B7C"/>
    <w:rsid w:val="00FB0E63"/>
    <w:rsid w:val="00FB23DE"/>
    <w:rsid w:val="00FB4725"/>
    <w:rsid w:val="00FC040B"/>
    <w:rsid w:val="00FC07FF"/>
    <w:rsid w:val="00FC6478"/>
    <w:rsid w:val="00FC7C38"/>
    <w:rsid w:val="00FD43AD"/>
    <w:rsid w:val="00FD5369"/>
    <w:rsid w:val="00FD6A60"/>
    <w:rsid w:val="00FD74CA"/>
    <w:rsid w:val="00FD7B64"/>
    <w:rsid w:val="00FE0D2E"/>
    <w:rsid w:val="00FE5649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7F8B1F25-A936-483A-AADD-4DCF371D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008"/>
    <w:rPr>
      <w:lang w:eastAsia="en-US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  <w:rPr>
      <w:sz w:val="24"/>
      <w:lang w:eastAsia="ru-RU"/>
    </w:r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eastAsia="ru-RU"/>
    </w:r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  <w:lang w:eastAsia="ru-RU"/>
    </w:r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  <w:rPr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  <w:rPr>
      <w:sz w:val="24"/>
      <w:szCs w:val="24"/>
      <w:lang w:eastAsia="ru-RU"/>
    </w:r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  <w:lang w:eastAsia="ru-RU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uiPriority w:val="99"/>
    <w:unhideWhenUsed/>
    <w:rsid w:val="001D550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641AC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B12FFA"/>
    <w:pPr>
      <w:ind w:left="720"/>
      <w:contextualSpacing/>
    </w:pPr>
    <w:rPr>
      <w:lang w:eastAsia="ru-RU"/>
    </w:rPr>
  </w:style>
  <w:style w:type="character" w:customStyle="1" w:styleId="ad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e">
    <w:name w:val="Body Text Indent"/>
    <w:basedOn w:val="a"/>
    <w:link w:val="af"/>
    <w:uiPriority w:val="99"/>
    <w:rsid w:val="005A56CB"/>
    <w:pPr>
      <w:spacing w:after="120"/>
      <w:ind w:left="283"/>
    </w:pPr>
    <w:rPr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0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  <w:rPr>
      <w:sz w:val="24"/>
      <w:szCs w:val="24"/>
      <w:lang w:eastAsia="ru-RU"/>
    </w:r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rsid w:val="00F5507B"/>
    <w:rPr>
      <w:rFonts w:ascii="Arial" w:hAnsi="Arial"/>
      <w:sz w:val="18"/>
      <w:szCs w:val="18"/>
    </w:rPr>
  </w:style>
  <w:style w:type="character" w:customStyle="1" w:styleId="af2">
    <w:name w:val="Текст выноски Знак"/>
    <w:basedOn w:val="a0"/>
    <w:link w:val="af1"/>
    <w:rsid w:val="00F5507B"/>
    <w:rPr>
      <w:rFonts w:ascii="Arial" w:hAnsi="Arial"/>
      <w:sz w:val="18"/>
      <w:szCs w:val="18"/>
      <w:lang w:eastAsia="en-US"/>
    </w:rPr>
  </w:style>
  <w:style w:type="paragraph" w:styleId="af3">
    <w:name w:val="No Spacing"/>
    <w:link w:val="af4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5">
    <w:name w:val="Body Text"/>
    <w:basedOn w:val="a"/>
    <w:link w:val="af6"/>
    <w:uiPriority w:val="99"/>
    <w:rsid w:val="007F3A96"/>
    <w:pPr>
      <w:spacing w:after="120"/>
    </w:pPr>
    <w:rPr>
      <w:sz w:val="28"/>
      <w:szCs w:val="28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7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  <w:rPr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  <w:rPr>
      <w:sz w:val="24"/>
      <w:szCs w:val="24"/>
      <w:lang w:eastAsia="ru-RU"/>
    </w:rPr>
  </w:style>
  <w:style w:type="character" w:styleId="af8">
    <w:name w:val="Emphasis"/>
    <w:basedOn w:val="a0"/>
    <w:uiPriority w:val="20"/>
    <w:qFormat/>
    <w:rsid w:val="007716E6"/>
    <w:rPr>
      <w:i/>
      <w:iCs/>
    </w:rPr>
  </w:style>
  <w:style w:type="character" w:customStyle="1" w:styleId="ac">
    <w:name w:val="Абзац списка Знак"/>
    <w:link w:val="ab"/>
    <w:uiPriority w:val="34"/>
    <w:qFormat/>
    <w:locked/>
    <w:rsid w:val="00D73E45"/>
  </w:style>
  <w:style w:type="character" w:styleId="af9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1123</Words>
  <Characters>7726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8832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6</cp:revision>
  <cp:lastPrinted>2024-05-16T09:54:00Z</cp:lastPrinted>
  <dcterms:created xsi:type="dcterms:W3CDTF">2025-04-29T04:58:00Z</dcterms:created>
  <dcterms:modified xsi:type="dcterms:W3CDTF">2025-09-17T03:40:00Z</dcterms:modified>
</cp:coreProperties>
</file>